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DCB51" w14:textId="77777777" w:rsidR="000009BA" w:rsidRDefault="000009BA" w:rsidP="000009BA">
      <w:pPr>
        <w:pStyle w:val="Tekstpodstawowy"/>
        <w:tabs>
          <w:tab w:val="right" w:pos="9348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</w:t>
      </w:r>
    </w:p>
    <w:p w14:paraId="173DE1F5" w14:textId="77777777" w:rsidR="000009BA" w:rsidRDefault="000009BA" w:rsidP="000009BA">
      <w:pPr>
        <w:pStyle w:val="Tekstpodstawowy"/>
        <w:tabs>
          <w:tab w:val="right" w:pos="934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do SWZ</w:t>
      </w:r>
    </w:p>
    <w:p w14:paraId="3C122D53" w14:textId="77777777" w:rsidR="000009BA" w:rsidRDefault="000009BA" w:rsidP="000009BA">
      <w:pPr>
        <w:pStyle w:val="Tekstpodstawowy"/>
        <w:tabs>
          <w:tab w:val="right" w:pos="9348"/>
        </w:tabs>
        <w:spacing w:before="12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Opis przedmiotu zamówienia</w:t>
      </w:r>
    </w:p>
    <w:p w14:paraId="2061A145" w14:textId="77777777" w:rsidR="000009BA" w:rsidRDefault="000009BA" w:rsidP="000009BA">
      <w:pPr>
        <w:pStyle w:val="Tekstpodstawowy"/>
        <w:tabs>
          <w:tab w:val="right" w:pos="9348"/>
        </w:tabs>
        <w:spacing w:before="120"/>
        <w:jc w:val="both"/>
        <w:rPr>
          <w:rFonts w:ascii="Calibri" w:hAnsi="Calibri" w:cs="Calibri"/>
          <w:b/>
          <w:bCs/>
          <w:szCs w:val="24"/>
        </w:rPr>
      </w:pPr>
    </w:p>
    <w:p w14:paraId="5C749EEB" w14:textId="7A78135E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I – MIĘSO I WYROBY WĘDLINIARSKIE</w:t>
      </w:r>
      <w:r w:rsidR="00BD1300">
        <w:rPr>
          <w:rFonts w:ascii="Calibri" w:hAnsi="Calibri" w:cs="Calibri"/>
          <w:b/>
          <w:bCs/>
          <w:sz w:val="22"/>
          <w:szCs w:val="22"/>
          <w:lang w:eastAsia="pl-PL"/>
        </w:rPr>
        <w:t xml:space="preserve"> (WIEPRZOWE)</w:t>
      </w:r>
    </w:p>
    <w:tbl>
      <w:tblPr>
        <w:tblW w:w="10220" w:type="dxa"/>
        <w:tblCellSpacing w:w="0" w:type="dxa"/>
        <w:tblInd w:w="-1014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2503"/>
        <w:gridCol w:w="1624"/>
        <w:gridCol w:w="1701"/>
        <w:gridCol w:w="3969"/>
      </w:tblGrid>
      <w:tr w:rsidR="000009BA" w14:paraId="31133309" w14:textId="77777777" w:rsidTr="000009BA">
        <w:trPr>
          <w:trHeight w:val="855"/>
          <w:tblHeader/>
          <w:tblCellSpacing w:w="0" w:type="dxa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0188D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EAA5E6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EB389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E66ACE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Ilość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9C4BC2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1C526311" w14:textId="77777777" w:rsidTr="000009BA">
        <w:trPr>
          <w:trHeight w:val="90"/>
          <w:tblCellSpacing w:w="0" w:type="dxa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99A6C7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9FF736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DBA11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BEE9D5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1D765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35EEDFD3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AF4D2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2EE68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SCHAB B/K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4F507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CFBE20" w14:textId="4ECE73B4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146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DAEFD" w14:textId="7A6F0AA9" w:rsidR="000009BA" w:rsidRDefault="000009BA">
            <w:pP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wg zgłoszonego zapotrzebowania,                   w ciągu 2 dni od daty złożenia zamówienia,  </w:t>
            </w:r>
            <w:r w:rsidR="00BD1300"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codziennie </w:t>
            </w: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D1300"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od poniedziałku do piątku </w:t>
            </w: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w godz. 8.00 – </w:t>
            </w:r>
            <w:r w:rsidR="00BD1300"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9</w:t>
            </w: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.00</w:t>
            </w:r>
          </w:p>
        </w:tc>
      </w:tr>
      <w:tr w:rsidR="000009BA" w14:paraId="01CC9681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0D792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EE4675" w14:textId="0903742B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KARKÓWKA </w:t>
            </w:r>
            <w:r w:rsidR="000D2209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B/K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11B63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875EC6" w14:textId="784D93B6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BE3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7B66BF6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B67C9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D6DA1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ŁOPATKAB/K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79936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18913D" w14:textId="10811312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9B30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8028D80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5888F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8A77D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MIĘSO MIELONE GARMAŻERYJNE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2366D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2D1EBF" w14:textId="125C0282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5ABB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66C91B84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FB51F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849B9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ŻEBERKA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50E8E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040751" w14:textId="01976986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6BCB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050A835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C318FD0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66F7E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MIĘSO GULASZOWE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4039F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FDBB83" w14:textId="31A60DCC" w:rsidR="000009BA" w:rsidRDefault="006F339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BD1300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5C30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DA5A9F9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51BC0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A6B93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FLAKI WIEPRZOWE CIĘTE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21CAAC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D083C9" w14:textId="796C25BF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9AA6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6BE2362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767CD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A1081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NOGI WIEPRZOWE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C06A7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C05634" w14:textId="663F51F6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EAF8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539C95D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6020A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D2378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KOŚCI WIEPRZOWE OD SCHABU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AA30F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24EFD5" w14:textId="0AECD3BE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AD7F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1D38852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EC1A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88582B" w14:textId="18377DBF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BIAŁA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(DO GRZANIA)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AB596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9211A6" w14:textId="73B97A7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D47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0738AD7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215B27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B2A4D6" w14:textId="4BEC02B3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ŻYWIECKA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6A830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3182DA" w14:textId="23E094EA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C0D5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6CE2010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A21D5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4B83A4" w14:textId="63539FB9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POZNAŃSKA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(DO GRZANIA)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0614E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5CB22B" w14:textId="2F1E8484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E3C8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4D7503D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B0C65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13.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B5470E" w14:textId="2AF071B8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KRAKOWSKA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73A2F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3F2D54" w14:textId="353D218A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BC51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73E3E41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2DDB5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14.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44BF19" w14:textId="3D83DB2F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ŚLĄSKA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(DO GRZANIA)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63ECC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57FB888" w14:textId="2B9FDCF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074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2391EE1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E6FDD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A4B364" w14:textId="7C21DC1A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ZWYCZAJNA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(DO GRZANIA)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82C31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83394D" w14:textId="7D6EA8D1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00AE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70A4E53A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626765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16.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25565F" w14:textId="7221F816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SZYNKOWA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6F5BB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1D85B3" w14:textId="6706361C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C2D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2214A5B6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FAE2B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17.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D84C64" w14:textId="4459B93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KIEŁBASA JUHASA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F75DD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D8BBD8" w14:textId="32F99792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36A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64C691A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25EAE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18.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B28A50" w14:textId="00BDC9D4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KIEŁBASA SUDECKA</w:t>
            </w:r>
            <w:r w:rsidR="00BD1300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70D2B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50F97D" w14:textId="2F91AC4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DCF5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54680EC7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68D9B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19.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75486D" w14:textId="577BEA91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PARÓWKA GRUBA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(SERDELKA)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685C9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9B58C6F" w14:textId="69072E68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190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6E4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86FE613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0BCDA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DE101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PARÓWKA CIENKA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1CC6B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00D57E" w14:textId="6C452E31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0948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7C61B31F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DA355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21.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3D9E5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MORTADELA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F0C8A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4F507E" w14:textId="4B5A8481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BBBA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BF6F7F5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21A35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22.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8372C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METKA CEBULOWA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D63A8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8FC314" w14:textId="436EB68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AA09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7E048E0C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933FED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23.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0863B4" w14:textId="5ED785E8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SZYNKA GOTOWANA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E5CCE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F38674" w14:textId="341F8A58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C84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3B7B3F8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CA6F27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24.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16EA55" w14:textId="01B4C2B5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BALERON GOTOWANY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(KANAPKOWY)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289D7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2CB45E" w14:textId="63CFF641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5C7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279D7879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80052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2EE75" w14:textId="06AF4851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PRZYSMAK MARYNARZA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(KANAPKOWY)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B92BBF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410AA7" w14:textId="0D7283C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9D68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136331E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237DB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26.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99D0E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BOCZEK WĘDZONY SUROWY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F12E4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8A12EC" w14:textId="3616D287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9E3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F761D93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53D40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27.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5FABB82" w14:textId="6892014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SZYNKA W GALARECIE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(KANAPKOWA)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F83A5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E262A9" w14:textId="1CC915D5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C570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62A492EA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59599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28.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CF7AE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PASZTET ZAPIEKANY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AAE9D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D931CC" w14:textId="126963F3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398C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D03A79E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A4F9C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29.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0FB1F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WĄTROBIANKA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2B4D0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37394B" w14:textId="737C5053" w:rsidR="000009BA" w:rsidRDefault="006F339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E915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5A8F1E73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421BD5" w14:textId="77777777" w:rsidR="000009BA" w:rsidRDefault="000009BA">
            <w:pPr>
              <w:suppressAutoHyphens w:val="0"/>
              <w:spacing w:before="100" w:beforeAutospacing="1" w:after="142" w:line="120" w:lineRule="atLeast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30.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32A68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PASZTET WĘDZONY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2A5A7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DD322B" w14:textId="601E76C3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522C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2544134E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901205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31.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102768" w14:textId="1F33F2C9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KASZANKA</w:t>
            </w:r>
            <w:r w:rsidR="000D2209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GRUBA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C46F3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EC4250" w14:textId="308FFDC9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D805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3DE4A4EC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A568D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32.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B48B60" w14:textId="2FFD52E3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SALCESON WŁOSKI</w:t>
            </w:r>
            <w:r w:rsidR="00BD1300"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(KANAPKOWY)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53B85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D3D2F9" w14:textId="2F819024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6D8E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8FF60A3" w14:textId="77777777" w:rsidTr="000009BA">
        <w:trPr>
          <w:trHeight w:val="135"/>
          <w:tblCellSpacing w:w="0" w:type="dxa"/>
        </w:trPr>
        <w:tc>
          <w:tcPr>
            <w:tcW w:w="4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97BE6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33.</w:t>
            </w:r>
          </w:p>
        </w:tc>
        <w:tc>
          <w:tcPr>
            <w:tcW w:w="25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6FAED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SMALEC</w:t>
            </w:r>
          </w:p>
        </w:tc>
        <w:tc>
          <w:tcPr>
            <w:tcW w:w="16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931D8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0E9C8" w14:textId="6EB03E98" w:rsidR="000009BA" w:rsidRDefault="00BD1300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95C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</w:tbl>
    <w:p w14:paraId="082B1E4A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sz w:val="20"/>
          <w:szCs w:val="20"/>
          <w:lang w:eastAsia="pl-PL"/>
        </w:rPr>
      </w:pPr>
    </w:p>
    <w:p w14:paraId="7935C4E3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>Część II – DRÓB</w:t>
      </w:r>
    </w:p>
    <w:tbl>
      <w:tblPr>
        <w:tblW w:w="10335" w:type="dxa"/>
        <w:tblCellSpacing w:w="0" w:type="dxa"/>
        <w:tblInd w:w="-112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"/>
        <w:gridCol w:w="2738"/>
        <w:gridCol w:w="1559"/>
        <w:gridCol w:w="1701"/>
        <w:gridCol w:w="3970"/>
      </w:tblGrid>
      <w:tr w:rsidR="000009BA" w14:paraId="4D5DAB8D" w14:textId="77777777" w:rsidTr="000009BA">
        <w:trPr>
          <w:trHeight w:val="855"/>
          <w:tblHeader/>
          <w:tblCellSpacing w:w="0" w:type="dxa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CF27A9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314727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8364F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C4D0EA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8F668B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118909FF" w14:textId="77777777" w:rsidTr="000009BA">
        <w:trPr>
          <w:trHeight w:val="90"/>
          <w:tblCellSpacing w:w="0" w:type="dxa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8B1DE3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0642E3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40EBDB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A5384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6BEDA7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2B4C27EC" w14:textId="77777777" w:rsidTr="000009BA">
        <w:trPr>
          <w:trHeight w:val="135"/>
          <w:tblCellSpacing w:w="0" w:type="dxa"/>
        </w:trPr>
        <w:tc>
          <w:tcPr>
            <w:tcW w:w="3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51257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7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166DE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FILET Z PIERSI KURCZAKA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8297B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046502" w14:textId="751564B2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75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A3E9C7" w14:textId="77777777" w:rsidR="000009BA" w:rsidRDefault="000009BA">
            <w:pP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wg zgłoszonego zapotrzebowania,                   w ciągu 2 dni od daty złożenia zamówienia,    raz w tygodniu tj. w piątek w godz. 8.00 – 14.00</w:t>
            </w:r>
          </w:p>
        </w:tc>
      </w:tr>
      <w:tr w:rsidR="000009BA" w14:paraId="68DC17D9" w14:textId="77777777" w:rsidTr="000009BA">
        <w:trPr>
          <w:trHeight w:val="120"/>
          <w:tblCellSpacing w:w="0" w:type="dxa"/>
        </w:trPr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A45E2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737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3BCE63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NOGA Z KURCZAKA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D84DE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3102C2" w14:textId="6DA2781D" w:rsidR="000009BA" w:rsidRDefault="00074013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170</w:t>
            </w:r>
          </w:p>
        </w:tc>
        <w:tc>
          <w:tcPr>
            <w:tcW w:w="39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443D1FF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14926270" w14:textId="77777777" w:rsidTr="000009BA">
        <w:trPr>
          <w:trHeight w:val="120"/>
          <w:tblCellSpacing w:w="0" w:type="dxa"/>
        </w:trPr>
        <w:tc>
          <w:tcPr>
            <w:tcW w:w="3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8BD58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8C1D0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WATRÓBKA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43303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9EC764" w14:textId="3E2D9C7E" w:rsidR="000009BA" w:rsidRDefault="00074013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39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5540D6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6068D74F" w14:textId="77777777" w:rsidTr="000009BA">
        <w:trPr>
          <w:trHeight w:val="120"/>
          <w:tblCellSpacing w:w="0" w:type="dxa"/>
        </w:trPr>
        <w:tc>
          <w:tcPr>
            <w:tcW w:w="3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D72380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7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79C3E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PORCJE ROSOŁOWE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5D966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5F3E83" w14:textId="2A0CAF9C" w:rsidR="000009BA" w:rsidRDefault="00074013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110</w:t>
            </w:r>
          </w:p>
        </w:tc>
        <w:tc>
          <w:tcPr>
            <w:tcW w:w="39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DEE0CAA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</w:tbl>
    <w:p w14:paraId="3118CDCA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sz w:val="20"/>
          <w:szCs w:val="20"/>
          <w:lang w:eastAsia="pl-PL"/>
        </w:rPr>
      </w:pPr>
    </w:p>
    <w:p w14:paraId="5A492955" w14:textId="77777777" w:rsidR="00074013" w:rsidRDefault="00074013" w:rsidP="000009BA">
      <w:pPr>
        <w:suppressAutoHyphens w:val="0"/>
        <w:spacing w:before="119" w:line="360" w:lineRule="auto"/>
        <w:rPr>
          <w:rFonts w:ascii="Calibri" w:hAnsi="Calibri" w:cs="Calibri"/>
          <w:sz w:val="20"/>
          <w:szCs w:val="20"/>
          <w:lang w:eastAsia="pl-PL"/>
        </w:rPr>
      </w:pPr>
    </w:p>
    <w:p w14:paraId="3E260B3D" w14:textId="77777777" w:rsidR="00074013" w:rsidRDefault="00074013" w:rsidP="000009BA">
      <w:pPr>
        <w:suppressAutoHyphens w:val="0"/>
        <w:spacing w:before="119" w:line="360" w:lineRule="auto"/>
        <w:rPr>
          <w:rFonts w:ascii="Calibri" w:hAnsi="Calibri" w:cs="Calibri"/>
          <w:sz w:val="20"/>
          <w:szCs w:val="20"/>
          <w:lang w:eastAsia="pl-PL"/>
        </w:rPr>
      </w:pPr>
    </w:p>
    <w:p w14:paraId="1F9B7AED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 III – RYBY</w:t>
      </w:r>
    </w:p>
    <w:tbl>
      <w:tblPr>
        <w:tblW w:w="10333" w:type="dxa"/>
        <w:tblCellSpacing w:w="0" w:type="dxa"/>
        <w:tblInd w:w="-112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595"/>
        <w:gridCol w:w="1559"/>
        <w:gridCol w:w="1701"/>
        <w:gridCol w:w="3969"/>
      </w:tblGrid>
      <w:tr w:rsidR="000009BA" w14:paraId="329EB96C" w14:textId="77777777" w:rsidTr="000009BA">
        <w:trPr>
          <w:trHeight w:val="855"/>
          <w:tblHeader/>
          <w:tblCellSpacing w:w="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C7A6F2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5C6B61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C903D6F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9192F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BF8D5B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726AF2F7" w14:textId="77777777" w:rsidTr="000009BA">
        <w:trPr>
          <w:trHeight w:val="90"/>
          <w:tblCellSpacing w:w="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E3C2427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439D5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F732A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5DE3D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F98B8A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014A74B2" w14:textId="77777777" w:rsidTr="000009BA">
        <w:trPr>
          <w:trHeight w:val="13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F7D2A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596AA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PŁATY ŚLEDZIOWE OP. 4 KG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5D203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op.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A8F95A" w14:textId="3ABD75B9" w:rsidR="000009BA" w:rsidRDefault="0005685F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72CDB5" w14:textId="77777777" w:rsidR="000009BA" w:rsidRDefault="000009BA">
            <w:pPr>
              <w:pStyle w:val="Standard"/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</w:pPr>
            <w:r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raz w tygodniu tj. w czwartek w godz. 8.00 – 14.00</w:t>
            </w:r>
          </w:p>
        </w:tc>
      </w:tr>
      <w:tr w:rsidR="000009BA" w14:paraId="6B955F55" w14:textId="77777777" w:rsidTr="000009BA">
        <w:trPr>
          <w:trHeight w:val="13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6B7F4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FE532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MAKRELA WĘDZONA OP. 3 KG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C909B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op.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87CF3C" w14:textId="49D74EB8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1260B8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7344C39" w14:textId="77777777" w:rsidTr="000009BA">
        <w:trPr>
          <w:trHeight w:val="13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77348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278B4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KONSERWA RYBNA W POMIDORACH OP. 300 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178B1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op.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E3F0EAE" w14:textId="4677471B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422D43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5881750" w14:textId="77777777" w:rsidTr="000009BA">
        <w:trPr>
          <w:trHeight w:val="13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5D056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A5A41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FILETRYBNY DO SMAŻENIA MIRUNA OP.6,8 KG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9639B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op.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2FFBAB" w14:textId="43E45373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D683B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ACE1096" w14:textId="77777777" w:rsidTr="000009BA">
        <w:trPr>
          <w:trHeight w:val="13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F3405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F903A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SAŁATKA ŚLEDZIOWA OP. 3 KG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0D1B2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op.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D72466" w14:textId="55A78767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79C1B3E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345C584" w14:textId="77777777" w:rsidTr="000009BA">
        <w:trPr>
          <w:trHeight w:val="65"/>
          <w:tblCellSpacing w:w="0" w:type="dxa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E5F161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5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DF7B1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PAPRYKARZ SZCZECIŃSKI</w:t>
            </w: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br/>
            </w:r>
            <w:r>
              <w:rPr>
                <w:rFonts w:ascii="Calibri" w:hAnsi="Calibri" w:cs="Calibri"/>
                <w:color w:val="000000"/>
                <w:kern w:val="2"/>
                <w:lang w:eastAsia="pl-PL"/>
                <w14:ligatures w14:val="standardContextual"/>
              </w:rPr>
              <w:t>300G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833D6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op.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D6D2CF" w14:textId="4F65D372" w:rsidR="000009BA" w:rsidRDefault="00074013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56232DA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</w:tbl>
    <w:p w14:paraId="26B71725" w14:textId="77777777" w:rsidR="000009BA" w:rsidRDefault="000009BA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8FFB724" w14:textId="77777777" w:rsidR="000009BA" w:rsidRDefault="000009BA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4D62732C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10D1585D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4125694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FE21BF2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2833140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6521C29B" w14:textId="77777777" w:rsidR="000009BA" w:rsidRDefault="000009BA" w:rsidP="000009BA">
      <w:pPr>
        <w:tabs>
          <w:tab w:val="left" w:pos="0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Część IV – PIECZYWO I WYROBY CUKIERNICZE</w:t>
      </w:r>
    </w:p>
    <w:tbl>
      <w:tblPr>
        <w:tblpPr w:leftFromText="141" w:rightFromText="141" w:bottomFromText="160" w:vertAnchor="text" w:horzAnchor="margin" w:tblpXSpec="center" w:tblpY="198"/>
        <w:tblW w:w="10198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"/>
        <w:gridCol w:w="2127"/>
        <w:gridCol w:w="1417"/>
        <w:gridCol w:w="1843"/>
        <w:gridCol w:w="4252"/>
      </w:tblGrid>
      <w:tr w:rsidR="000009BA" w14:paraId="13AB3244" w14:textId="77777777" w:rsidTr="000009BA">
        <w:trPr>
          <w:trHeight w:val="855"/>
          <w:tblHeader/>
          <w:tblCellSpacing w:w="0" w:type="dxa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33AF0A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CF00B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5ACCB5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E6C3B5A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2DF8B7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7922836E" w14:textId="77777777" w:rsidTr="000009BA">
        <w:trPr>
          <w:trHeight w:val="90"/>
          <w:tblCellSpacing w:w="0" w:type="dxa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B40D8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76ED8B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C83EBFA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00A0AD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20D1EF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0EDD4E26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19095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8874E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CHLEB ZWYKŁY KROJONY 1 KG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F86B2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3460DC" w14:textId="7A396F1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1640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74A4A6" w14:textId="77777777" w:rsidR="000009BA" w:rsidRDefault="000009BA">
            <w:pP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wg zgłoszonego zapotrzebowania,                        w ciągu 2 dni od daty złożenia zamówienia,        trzy razy w tygodniu tj. w poniedziałek, środę i piątek w godz. 6.00 – 7.00</w:t>
            </w:r>
          </w:p>
        </w:tc>
      </w:tr>
      <w:tr w:rsidR="000009BA" w14:paraId="0426B9DD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0BB31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E338EC" w14:textId="74C6770E" w:rsidR="000009BA" w:rsidRDefault="000009BA" w:rsidP="00B93418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CHLEB ŚNIADANIOWY </w:t>
            </w:r>
            <w:r w:rsidR="00B93418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(PSZENNY) 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O,4 KG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0BAA5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C91FDE8" w14:textId="651A96A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2600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7C6794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2917DD2D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B5017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3. 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0521B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CHLEB RAZOWY 0,4 KG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EA74B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8D7703" w14:textId="3BCA344B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11B8DB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28DBC903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8CD65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06F2D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CHLEB CIEMNY ŻYTNI 0,4 KG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9FD16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31B423" w14:textId="24E80803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1D87A6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135BA04A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BB2F8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1B847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BUŁKI MAŁE 50G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B6BAE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2DF82E" w14:textId="0CB7557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3700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B96CDA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79222B07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20E1A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7E2C1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Sernik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6E7FC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2957E0" w14:textId="5A8CE98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F1D1101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410B97EA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509AD0" w14:textId="1DC26A85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4FCA2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Jabłecznik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0ACA3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FC01C9" w14:textId="3EB2FDB9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CDD4E2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7A27C7" w14:paraId="0BF7C5A1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C59EF6C" w14:textId="3D889643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142F3AE" w14:textId="4B14AB3A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Babka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08B0DD7" w14:textId="704CAB06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19EAA59" w14:textId="036EDC1D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B70B57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EFA1B57" w14:textId="77777777" w:rsidR="007A27C7" w:rsidRDefault="007A27C7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7A27C7" w14:paraId="4F937B35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4C57749" w14:textId="28F3410C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67E1E03" w14:textId="3DFD5133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Ciasto WZ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F52218C" w14:textId="18ED099D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CDDC423" w14:textId="688FD47A" w:rsidR="007A27C7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2BA491B" w14:textId="77777777" w:rsidR="007A27C7" w:rsidRDefault="007A27C7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7A27C7" w14:paraId="384A375B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F88158E" w14:textId="4E83110E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2AFF1A2" w14:textId="22149DA0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Ciasto ca</w:t>
            </w:r>
            <w:r w:rsidR="00074013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margo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2D58FDE" w14:textId="5106C0B1" w:rsidR="007A27C7" w:rsidRDefault="007A27C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5FD2471" w14:textId="1467FB7D" w:rsidR="007A27C7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B6BF95D" w14:textId="77777777" w:rsidR="007A27C7" w:rsidRDefault="007A27C7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517C2E" w14:paraId="5431C66C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9171F61" w14:textId="59A834B9" w:rsidR="00517C2E" w:rsidRDefault="00517C2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71B8064" w14:textId="39C38562" w:rsidR="00517C2E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Ciasto cappucino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5193FFD" w14:textId="430F22A1" w:rsidR="00517C2E" w:rsidRDefault="00517C2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4B8A794" w14:textId="5711C154" w:rsidR="00517C2E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B018401" w14:textId="77777777" w:rsidR="00517C2E" w:rsidRDefault="00517C2E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0F68FEBD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F224F1" w14:textId="28B6AC98" w:rsidR="000009BA" w:rsidRDefault="00517C2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B70B57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  <w:r w:rsidR="000009BA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7FF3B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PĄCZKI ZWYKŁE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B575D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779CF1" w14:textId="5697676E" w:rsidR="000009BA" w:rsidRDefault="00517C2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CCC947B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517C2E" w14:paraId="0E1BFA16" w14:textId="77777777" w:rsidTr="000009BA">
        <w:trPr>
          <w:trHeight w:val="135"/>
          <w:tblCellSpacing w:w="0" w:type="dxa"/>
        </w:trPr>
        <w:tc>
          <w:tcPr>
            <w:tcW w:w="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B713AF4" w14:textId="26B8CF21" w:rsidR="00517C2E" w:rsidRDefault="0005685F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074013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1EF876B" w14:textId="2CBEDA69" w:rsidR="00517C2E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Drożdżówka mała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D2AF98D" w14:textId="3CEAC0A1" w:rsidR="00517C2E" w:rsidRDefault="0023336C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4B45C6E" w14:textId="2DC04141" w:rsidR="00517C2E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64AC95E" w14:textId="77777777" w:rsidR="00517C2E" w:rsidRDefault="00517C2E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</w:tbl>
    <w:p w14:paraId="5E3E7F65" w14:textId="77777777" w:rsidR="000009BA" w:rsidRDefault="000009BA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49965F23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4F0D8A83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04D4402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39685BF3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4BCF1E5E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5DB6CC4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65E2105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E3D1D4C" w14:textId="77777777" w:rsidR="00074013" w:rsidRDefault="00074013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1EAA2B12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>Część V – MLEKO ŚWIEŻE, ŚMIETANA, KEFIR</w:t>
      </w:r>
    </w:p>
    <w:tbl>
      <w:tblPr>
        <w:tblW w:w="10348" w:type="dxa"/>
        <w:tblCellSpacing w:w="0" w:type="dxa"/>
        <w:tblInd w:w="-709" w:type="dxa"/>
        <w:tblBorders>
          <w:bottom w:val="single" w:sz="4" w:space="0" w:color="auto"/>
          <w:insideH w:val="single" w:sz="6" w:space="0" w:color="000000"/>
          <w:insideV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417"/>
        <w:gridCol w:w="1843"/>
        <w:gridCol w:w="4252"/>
      </w:tblGrid>
      <w:tr w:rsidR="000009BA" w14:paraId="4F6AB288" w14:textId="77777777" w:rsidTr="000009BA">
        <w:trPr>
          <w:trHeight w:val="855"/>
          <w:tblHeader/>
          <w:tblCellSpacing w:w="0" w:type="dxa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43222B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8269D2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22587C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A95F0F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B081A7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689654C4" w14:textId="77777777" w:rsidTr="000009BA">
        <w:trPr>
          <w:trHeight w:val="90"/>
          <w:tblCellSpacing w:w="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FD8E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4028E6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6DCE6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933C61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80004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5CB6BB8F" w14:textId="77777777" w:rsidTr="000009BA">
        <w:trPr>
          <w:trHeight w:val="135"/>
          <w:tblCellSpacing w:w="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3ECD6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5B346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MLEKO 3,2%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3F50AA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  <w:t>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A7C42D" w14:textId="5BF7E800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4300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1DBBB4" w14:textId="54A9F294" w:rsidR="000009BA" w:rsidRDefault="000009BA">
            <w:pP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wg zgłoszonego zapotrzebowania,            codziennie </w:t>
            </w:r>
            <w:r w:rsidR="00074013"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 xml:space="preserve">od poniedziałku do niedzieli </w:t>
            </w: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 godz. 6.00 – 7.00</w:t>
            </w:r>
          </w:p>
        </w:tc>
      </w:tr>
      <w:tr w:rsidR="000009BA" w14:paraId="59EC2256" w14:textId="77777777" w:rsidTr="000009BA">
        <w:trPr>
          <w:trHeight w:val="135"/>
          <w:tblCellSpacing w:w="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9464E9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42CBE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ŚMIETANA SŁODKA 30%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963CB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  <w:t>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A3BE06" w14:textId="7E661EB7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CBDD6F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0009BA" w14:paraId="74085F97" w14:textId="77777777" w:rsidTr="000009BA">
        <w:trPr>
          <w:trHeight w:val="135"/>
          <w:tblCellSpacing w:w="0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EE12F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5A396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KEFIR (KWAŚNE MLEKO)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596D6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  <w:t>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C5DBDC" w14:textId="3F9C1CDD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890548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</w:tbl>
    <w:p w14:paraId="004810CE" w14:textId="77777777" w:rsidR="000009BA" w:rsidRDefault="000009BA" w:rsidP="000009BA">
      <w:pPr>
        <w:tabs>
          <w:tab w:val="left" w:pos="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67B96681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VI – PRODUKTY SYPKIE, SŁODYCZE</w:t>
      </w:r>
    </w:p>
    <w:tbl>
      <w:tblPr>
        <w:tblW w:w="10350" w:type="dxa"/>
        <w:tblCellSpacing w:w="0" w:type="dxa"/>
        <w:tblInd w:w="-7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418"/>
        <w:gridCol w:w="1843"/>
        <w:gridCol w:w="4111"/>
      </w:tblGrid>
      <w:tr w:rsidR="000009BA" w14:paraId="258A31B5" w14:textId="77777777" w:rsidTr="000009BA">
        <w:trPr>
          <w:trHeight w:val="710"/>
          <w:tblHeader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9E617E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0F05F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6419B0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3A49AE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2982C1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54865A6E" w14:textId="77777777" w:rsidTr="000009BA">
        <w:trPr>
          <w:trHeight w:val="90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A1AF84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D72EB8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284BE5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F45E31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CE5B03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64AA5F8C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480DB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432AE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CUKIER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D2B33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314A9F" w14:textId="0AA81AE1" w:rsidR="000009BA" w:rsidRPr="00517C2E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550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089E37" w14:textId="77777777" w:rsidR="000009BA" w:rsidRDefault="000009BA">
            <w:pP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tj. wtorek i piątek w godz. 8.00 – 14.00</w:t>
            </w:r>
          </w:p>
        </w:tc>
      </w:tr>
      <w:tr w:rsidR="000009BA" w14:paraId="035B038F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20673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2444E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MAKARON ROSOŁOWY NITKI 250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752ED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59383F1" w14:textId="0E6CFE55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230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7C1B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1FAEA61E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5A4401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3AB21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MAKARON GRUBY 400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CE844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B67269" w14:textId="23689329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310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0A79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0D17420F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277E6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29F7E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PŁATKI OWSIANE 400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18771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9D9834" w14:textId="1EE9ACD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DDA1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1815D891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4DE16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CC65A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KASZA JĘCZMIENNA 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65D8C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3AC501" w14:textId="48A25997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888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6824C797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21F76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1C5A1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KASZKA MANNA BŁYSKAWICZNA 0,5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B92F5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C5A40FF" w14:textId="6E0585FB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6468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07421B0A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09D59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5373E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RYŻ 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92E07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B9930F" w14:textId="7188AC1A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AD3F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208A93A5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E13F73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00F09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MĄKA PSZENNA 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1AE6B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11B8BE" w14:textId="28811606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230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F0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43D3F6E8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EE65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E6DFA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MĄKA ZIEMNIACZANA 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1E2FD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1DBA06" w14:textId="5E4341FE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422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7D793F1D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B3F2F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7D52B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BUŁKA TARTA 0,5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DAED8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D82778" w14:textId="7B01203C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F9F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4B0A377E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77446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89046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KASZKA KUKURYDZIANA 0,5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7AD87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CECFB3" w14:textId="6A7B7FD2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0601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1CD32176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FFC29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D9620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KLEIK RYŻOWY 130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9205A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EF951B" w14:textId="60F06671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2AEB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282FE83E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B7662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D72FE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SÓL 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547D5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585734" w14:textId="4658DCDB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90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4A5F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72A007D3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ED622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DC0F0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HERBATA GRANULOWANA 100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3A09C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9565D7" w14:textId="04ECEE7E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250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C771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4675A305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9185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06E69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KAWA ZBOŻOWA  120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C82E4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A44DB5" w14:textId="59081E4D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F284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46E091DC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FBD46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10483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KAWA NATURALNA MIELONA 250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B0175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7B3905" w14:textId="5895E9DD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504E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2C68557F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48706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0BE95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KAKAO 200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039FF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1CE67B" w14:textId="34369F17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BA0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7120DB82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A4BBA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BF0F2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KISIEL 77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B5ABE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8FA6B0" w14:textId="7E4D70B1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750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8082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7BF33430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91F3B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3FF6D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BUDYŃ 60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EC9E5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847250" w14:textId="6BC3470A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130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2BB3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66344EDA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25FE3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954EE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GALARETKA 75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FFE69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3E8C1F" w14:textId="4785B6A3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437F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4E1135F7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C1FAB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21.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BCA33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HERBATNIKI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CF23C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9BF06B" w14:textId="12BF3C11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0706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228FEA39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5014D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22.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3BE98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WAFLE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7A91B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352A2A" w14:textId="592136BF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85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83CC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11C80F02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1960A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23.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9CC4C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SUCHARKI 290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34BF7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A0DC51" w14:textId="17C149F3" w:rsidR="000009BA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E4D7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23336C" w14:paraId="1D99F604" w14:textId="77777777" w:rsidTr="000009BA">
        <w:trPr>
          <w:trHeight w:val="135"/>
          <w:tblCellSpacing w:w="0" w:type="dxa"/>
        </w:trPr>
        <w:tc>
          <w:tcPr>
            <w:tcW w:w="5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1E7A948" w14:textId="5F7C7EB6" w:rsidR="0023336C" w:rsidRDefault="0023336C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24.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F55F1EA" w14:textId="73D577AB" w:rsidR="0023336C" w:rsidRDefault="0023336C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PALUSZKI 100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F2E9825" w14:textId="01D49027" w:rsidR="0023336C" w:rsidRDefault="0023336C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98F79EA" w14:textId="55440493" w:rsidR="0023336C" w:rsidRDefault="0007401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E1DE" w14:textId="77777777" w:rsidR="0023336C" w:rsidRDefault="0023336C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</w:tbl>
    <w:p w14:paraId="5018A263" w14:textId="77777777" w:rsidR="00517C2E" w:rsidRDefault="00517C2E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33092AFB" w14:textId="77777777" w:rsidR="00207663" w:rsidRDefault="00207663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2A5802A8" w14:textId="568BE68D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VII – NAPOJE, SOKI, KOMPOTY</w:t>
      </w:r>
    </w:p>
    <w:tbl>
      <w:tblPr>
        <w:tblW w:w="10230" w:type="dxa"/>
        <w:tblCellSpacing w:w="0" w:type="dxa"/>
        <w:tblInd w:w="-7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2242"/>
        <w:gridCol w:w="1402"/>
        <w:gridCol w:w="1822"/>
        <w:gridCol w:w="4064"/>
      </w:tblGrid>
      <w:tr w:rsidR="000009BA" w14:paraId="1FD42A82" w14:textId="77777777" w:rsidTr="000009BA">
        <w:trPr>
          <w:trHeight w:val="858"/>
          <w:tblHeader/>
          <w:tblCellSpacing w:w="0" w:type="dxa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6ABCD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DAC3AB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148DF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A54D02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880FD5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0E7CA974" w14:textId="77777777" w:rsidTr="000009BA">
        <w:trPr>
          <w:trHeight w:val="90"/>
          <w:tblCellSpacing w:w="0" w:type="dxa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6F85AF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6856DA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D8BF96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3AC7E4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134CF8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60AD9417" w14:textId="77777777" w:rsidTr="000009BA">
        <w:trPr>
          <w:trHeight w:val="135"/>
          <w:tblCellSpacing w:w="0" w:type="dxa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7D751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11AA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KOMPOT Z ARONII 900 G</w:t>
            </w:r>
          </w:p>
        </w:tc>
        <w:tc>
          <w:tcPr>
            <w:tcW w:w="1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67DD0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96E1C2" w14:textId="71FF6894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5F9A42" w14:textId="77777777" w:rsidR="000009BA" w:rsidRDefault="000009BA">
            <w:pPr>
              <w:pStyle w:val="Standard"/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</w:pPr>
            <w:r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tj. wtorek i piątek w godz. 8.00 – 14.00</w:t>
            </w:r>
          </w:p>
        </w:tc>
      </w:tr>
      <w:tr w:rsidR="000009BA" w14:paraId="3E869AB6" w14:textId="77777777" w:rsidTr="000009BA">
        <w:trPr>
          <w:trHeight w:val="135"/>
          <w:tblCellSpacing w:w="0" w:type="dxa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E17267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2AD96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KOMPOT Z CZARNEJ PORZECZKI 900 G</w:t>
            </w:r>
          </w:p>
        </w:tc>
        <w:tc>
          <w:tcPr>
            <w:tcW w:w="1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E407B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0988AB" w14:textId="00896E6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400</w:t>
            </w:r>
          </w:p>
        </w:tc>
        <w:tc>
          <w:tcPr>
            <w:tcW w:w="4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6CCEC00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DAE2449" w14:textId="77777777" w:rsidTr="000009BA">
        <w:trPr>
          <w:trHeight w:val="623"/>
          <w:tblCellSpacing w:w="0" w:type="dxa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CEA025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69D09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KOMPOT Z TRUSKAWKI 900 G</w:t>
            </w:r>
          </w:p>
        </w:tc>
        <w:tc>
          <w:tcPr>
            <w:tcW w:w="1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737DF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B4D336" w14:textId="48654C88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120</w:t>
            </w:r>
          </w:p>
        </w:tc>
        <w:tc>
          <w:tcPr>
            <w:tcW w:w="4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7178DF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1D938C6" w14:textId="77777777" w:rsidTr="000009BA">
        <w:trPr>
          <w:trHeight w:val="521"/>
          <w:tblCellSpacing w:w="0" w:type="dxa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B2B90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71C18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KOMPOT WIŚNIOWY 900G</w:t>
            </w:r>
          </w:p>
        </w:tc>
        <w:tc>
          <w:tcPr>
            <w:tcW w:w="1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19118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C36E6B" w14:textId="55AF2D40" w:rsidR="000009BA" w:rsidRDefault="00FD323F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A862E7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0A6FE60D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5A39729" w14:textId="77777777" w:rsidTr="000009BA">
        <w:trPr>
          <w:trHeight w:val="521"/>
          <w:tblCellSpacing w:w="0" w:type="dxa"/>
        </w:trPr>
        <w:tc>
          <w:tcPr>
            <w:tcW w:w="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63B25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2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BC6B4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SOK OWOCOWY 0,5 L</w:t>
            </w:r>
          </w:p>
        </w:tc>
        <w:tc>
          <w:tcPr>
            <w:tcW w:w="1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6B4BF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4DDF22" w14:textId="15C5B936" w:rsidR="000009BA" w:rsidRDefault="0020766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4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475C8C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</w:tbl>
    <w:p w14:paraId="149BBAC8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>Część VIII – WARZYWA SUROWE I OWOCE</w:t>
      </w:r>
    </w:p>
    <w:tbl>
      <w:tblPr>
        <w:tblW w:w="10350" w:type="dxa"/>
        <w:tblCellSpacing w:w="0" w:type="dxa"/>
        <w:tblInd w:w="-7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268"/>
        <w:gridCol w:w="1418"/>
        <w:gridCol w:w="1843"/>
        <w:gridCol w:w="4111"/>
      </w:tblGrid>
      <w:tr w:rsidR="000009BA" w14:paraId="7F46183D" w14:textId="77777777" w:rsidTr="000009BA">
        <w:trPr>
          <w:trHeight w:val="855"/>
          <w:tblHeader/>
          <w:tblCellSpacing w:w="0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59440D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9485CF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DE1CEF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08C248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122C9C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2C8A3B61" w14:textId="77777777" w:rsidTr="000009BA">
        <w:trPr>
          <w:trHeight w:val="90"/>
          <w:tblCellSpacing w:w="0" w:type="dxa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1CC58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D1F50D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B2D1F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2E775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A5AA7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66525409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4B40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4B6EC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PIETRUSZKA KORZEŃ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E6646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A754AF" w14:textId="139AF77D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400</w:t>
            </w: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688210" w14:textId="77777777" w:rsidR="000009BA" w:rsidRDefault="000009BA">
            <w:pPr>
              <w:pStyle w:val="Standard"/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</w:pPr>
            <w:r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tj. wtorek i piątek w godz. 8.00 – 14.00</w:t>
            </w:r>
          </w:p>
        </w:tc>
      </w:tr>
      <w:tr w:rsidR="000009BA" w14:paraId="1D171C39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6ECE4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EBB6E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PIETRUSZKA NATKA PĘCZEK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D3CE2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985DAD" w14:textId="3A231CF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6F78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B64D1E8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A2711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D8D2D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SELER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1DACB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77D92D" w14:textId="2C62C41F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4E0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521C9B4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D5A50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029894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POR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83A94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00FB42" w14:textId="511A2152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C1E2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9C3C6B4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43C69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279F7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MARCHEW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1EADF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04CD0C" w14:textId="1671C93A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29EA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8AEF177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AAD94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5E7C9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CEBULA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DE9A1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CAAAD7" w14:textId="57B983B9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DA6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6EDF60C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72327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0760C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KAPUSTA BIAŁA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180F27" w14:textId="1134F9DB" w:rsidR="000009BA" w:rsidRDefault="001A7E88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0A1DBE" w14:textId="19196319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BBF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095A4BB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0520F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CEB88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KAPUSTA PEKIŃSKA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8A55E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0F8D77" w14:textId="74FC628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C75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A7B755C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DD4AC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8AEB5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KAPUSTA CZERWONA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735F2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15CF8E" w14:textId="0233DAA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4E95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C260D59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520BF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A299E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BURAKI CZERWONE 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F777E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BFC737" w14:textId="46CC6302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4AD8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2F0FD1A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DAD0B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86F8D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POMIDOR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04441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B4075C" w14:textId="6B6C32AA" w:rsidR="000009BA" w:rsidRDefault="0023336C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1D55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A49D9DC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2AA34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C632D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KOPEREK PĘCZEK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99DC8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AD8F70" w14:textId="4B64BA41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B39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A65D885" w14:textId="77777777" w:rsidTr="000009BA">
        <w:trPr>
          <w:trHeight w:val="135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377D0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13.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C4408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CZOSNEK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ED0DE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3A5478" w14:textId="7885512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507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BDFE07D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301527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14.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A81A6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PIECZARKI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0B070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19F661" w14:textId="05EF937C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C8DF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44AD9F1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B3EE3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C6361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SAŁATA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157A67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0592DE" w14:textId="2EDA5BB5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1322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23CF7F10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97BD2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416440" w14:textId="77777777" w:rsidR="000009BA" w:rsidRDefault="000009BA">
            <w:pPr>
              <w:suppressAutoHyphens w:val="0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OGÓREK ZIELONY</w:t>
            </w:r>
          </w:p>
          <w:p w14:paraId="45AFE396" w14:textId="77777777" w:rsidR="000009BA" w:rsidRDefault="000009BA">
            <w:pPr>
              <w:suppressAutoHyphens w:val="0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Kraj/import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BAC08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79602D" w14:textId="70D51F40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70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635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AD210B8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4A5CF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17.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DCFC2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SZCZYPIOREK PĘCZEK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5C2DD4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B0D174" w14:textId="2D4E1BB8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19FF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BB9E661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D84ED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5477F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ZIEMNIAKI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38A7ED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2FF417" w14:textId="72B20F51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D9DD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23540B2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C7E1B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2B187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RZODKIEWKI PĘCZEK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55CDF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CC576D" w14:textId="7E354656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B562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AFAD967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FFF38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2EA6D0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JABŁKA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C23D86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BF0DDB" w14:textId="7E0DA735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4BA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27DFB27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732F0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E07EAE" w14:textId="42714883" w:rsidR="000009BA" w:rsidRDefault="0023336C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ŚLIWKI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68B035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3C9050" w14:textId="2EB8F55A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033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38289D9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18BF4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E6F5597" w14:textId="11A427EE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TRUSKAWKI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338EA6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F43579" w14:textId="24DA7951" w:rsidR="000009BA" w:rsidRDefault="001A7E88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1B2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228AA773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EF2C24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7D208A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BANAN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56489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2AB506" w14:textId="31615824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728E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517C2E" w14:paraId="12387166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7BF2993" w14:textId="6BAF16FE" w:rsidR="00517C2E" w:rsidRDefault="00517C2E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BAAABA4" w14:textId="1F97A12C" w:rsidR="00517C2E" w:rsidRDefault="0023336C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GRUSZKI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D87981C" w14:textId="04B70ECC" w:rsidR="00517C2E" w:rsidRDefault="00517C2E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5E3225D" w14:textId="4482A2C3" w:rsidR="00517C2E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AA52D5" w14:textId="77777777" w:rsidR="00517C2E" w:rsidRDefault="00517C2E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30412D" w14:paraId="4954A708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BC103FF" w14:textId="6E644F7A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6C31FE9" w14:textId="6AF31C5C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WINOGRONO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6ABF20E" w14:textId="618108CF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D71D6B5" w14:textId="7B44C218" w:rsidR="0030412D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46AC82" w14:textId="77777777" w:rsidR="0030412D" w:rsidRDefault="0030412D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30412D" w14:paraId="4529E2AA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419C1B0" w14:textId="28F45609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B2853A2" w14:textId="696878B3" w:rsidR="0030412D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BRZOSKWINIE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51D2766" w14:textId="76C55D17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A7D3AB6" w14:textId="39703CAA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423CF8" w14:textId="77777777" w:rsidR="0030412D" w:rsidRDefault="0030412D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30412D" w14:paraId="112B289B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8EA80A7" w14:textId="29FA7BCE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75646A9" w14:textId="57C94FFE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PAPRYKA ŚWIEŻA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3E17984" w14:textId="71136365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BFF98AA" w14:textId="5636929C" w:rsidR="0030412D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90982F" w14:textId="77777777" w:rsidR="0030412D" w:rsidRDefault="0030412D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30412D" w14:paraId="647F2BB1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97EC52" w14:textId="2BAA9C7A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E51F821" w14:textId="13690B2E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BROKUŁ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9A8EADF" w14:textId="08F2557C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047419B" w14:textId="3B3F6BC8" w:rsidR="0030412D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ACB3EC" w14:textId="77777777" w:rsidR="0030412D" w:rsidRDefault="0030412D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30412D" w14:paraId="46127171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055BDE1" w14:textId="5B49B6AB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4624B36" w14:textId="2416E80C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CUKINIA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9EC34BA" w14:textId="7185E0C2" w:rsidR="0030412D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5AFA2CE" w14:textId="5C76A089" w:rsidR="0030412D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058D81" w14:textId="77777777" w:rsidR="0030412D" w:rsidRDefault="0030412D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207663" w14:paraId="06E835F8" w14:textId="77777777" w:rsidTr="000009BA">
        <w:trPr>
          <w:trHeight w:val="120"/>
          <w:tblCellSpacing w:w="0" w:type="dxa"/>
        </w:trPr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B620649" w14:textId="277E02CA" w:rsidR="00207663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  <w:r w:rsidR="00207663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A97F1B1" w14:textId="2EC5D29D" w:rsidR="00207663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KALAFIOR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21FDE9A" w14:textId="0047431A" w:rsidR="00207663" w:rsidRDefault="0030412D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BABA8D7" w14:textId="7324D2CC" w:rsidR="00207663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791359" w14:textId="77777777" w:rsidR="00207663" w:rsidRDefault="00207663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</w:tbl>
    <w:p w14:paraId="650367E2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sz w:val="22"/>
          <w:szCs w:val="22"/>
        </w:rPr>
      </w:pPr>
    </w:p>
    <w:p w14:paraId="4DE3385F" w14:textId="77777777" w:rsidR="00207663" w:rsidRDefault="00207663" w:rsidP="000009BA">
      <w:pPr>
        <w:suppressAutoHyphens w:val="0"/>
        <w:spacing w:before="119" w:line="360" w:lineRule="auto"/>
        <w:rPr>
          <w:rFonts w:ascii="Calibri" w:hAnsi="Calibri" w:cs="Calibri"/>
          <w:b/>
          <w:sz w:val="22"/>
          <w:szCs w:val="22"/>
        </w:rPr>
      </w:pPr>
    </w:p>
    <w:p w14:paraId="1604897C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IX – PRZYPRAWY, PRZETWORY, PRODUKTY STRĄCZKOWE</w:t>
      </w:r>
    </w:p>
    <w:tbl>
      <w:tblPr>
        <w:tblW w:w="9930" w:type="dxa"/>
        <w:tblCellSpacing w:w="0" w:type="dxa"/>
        <w:tblInd w:w="-7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2270"/>
        <w:gridCol w:w="1419"/>
        <w:gridCol w:w="1844"/>
        <w:gridCol w:w="3688"/>
      </w:tblGrid>
      <w:tr w:rsidR="000009BA" w14:paraId="1E3B7A39" w14:textId="77777777" w:rsidTr="0001357D">
        <w:trPr>
          <w:trHeight w:val="855"/>
          <w:tblHeader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1B1551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0D91E6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A31DB7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B7C462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F5A158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Informacje o dostawie</w:t>
            </w:r>
          </w:p>
        </w:tc>
      </w:tr>
      <w:tr w:rsidR="000009BA" w14:paraId="386498B7" w14:textId="77777777" w:rsidTr="0001357D">
        <w:trPr>
          <w:trHeight w:val="9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CC9A98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53BAC5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30F3A8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003094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54484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5F93EAB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4379A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2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9FA97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OGÓREK KONSERWOWY 900 G</w:t>
            </w:r>
          </w:p>
        </w:tc>
        <w:tc>
          <w:tcPr>
            <w:tcW w:w="14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35A00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4956A1" w14:textId="4E49BE0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8D44C3" w14:textId="77777777" w:rsidR="000009BA" w:rsidRDefault="000009BA">
            <w:pPr>
              <w:pStyle w:val="Standard"/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</w:pPr>
            <w:r>
              <w:rPr>
                <w:rFonts w:ascii="Tahoma" w:eastAsia="Lucida Sans Unicode" w:hAnsi="Tahoma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tj. wtorek i piątek w godz. 8.00 – 14.00</w:t>
            </w:r>
          </w:p>
        </w:tc>
      </w:tr>
      <w:tr w:rsidR="000009BA" w14:paraId="3511D98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A074A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A8F6E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OGÓREK KISZONY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14BE8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DE2D3E" w14:textId="4EEB78C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255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A621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4E24907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D313B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A74C9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KAPUSTA KISZONA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32D84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A12E28" w14:textId="632F30EA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250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749E1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C96011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18558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95118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FASOLA JAŚ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CEAAD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7D7796" w14:textId="458A1E19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1A22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057064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B4AA2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F1132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GROCH ŁUSKANY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78AFC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FC8C16" w14:textId="189A17C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6E834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8730B2D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98C78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2A876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PIECZARKI KONSERWOWE 880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99C86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A9B131" w14:textId="2B7B184D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72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FF913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716D95C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80A48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34872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PAPRYKA KONSERWOWA 900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32320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B6BD65" w14:textId="3AC71CF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160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8C86A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E9AD722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9D81B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85A3B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PAPRYKA SŁODKA MIELONA 20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E68EB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FD6688" w14:textId="0E228DD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352C3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6A949C0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3C1A7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CFAB9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BRZOSKWINIA PUSZKA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br/>
              <w:t>850 ML.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F64BF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CE3972" w14:textId="55C89328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12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7EB31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2BB149D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7F472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D8AAE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KUKURYDZA PUSZKA 400g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21720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205805" w14:textId="753866D0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DDC428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2E69FE8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E129BF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F5E67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KONCENTRAT POMIDOROWY SŁOIK 900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9627C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9802BD8" w14:textId="2EB9E94C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EECAA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8DCBAF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55CFB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E0F71E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KECZUP WIADERKO 3 KG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92A35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91C97A" w14:textId="53488EEA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B2AFB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7EF7DDA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FDA97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5C01B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GROSZEK KONSERWOWY 2,6 KG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BBADF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0EA631" w14:textId="01A2B98A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0A732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2F68AB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BBC4E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14.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7D87F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PIEPRZ MIELONY NATURALNY 20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D500F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92EA75" w14:textId="04115963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9657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266A21E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33FAA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15.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22A0C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PRZYPRAWA DO ZYP W PŁYNIE 1 L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7F6F5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DEAC5A" w14:textId="112AAF38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6D36F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933D4B9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A2F62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C922B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PRZYPRAWA TYPU JARZYNKA 1 KG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4567F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B29CB7" w14:textId="32C75DB9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65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2E97B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DABA73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748A2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17.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5E50F4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MAJERANEK 100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87DC1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13ABF6" w14:textId="10A4EFF3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25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8C00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23500E2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3A6DD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9516B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MUSZTARDA 900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945D9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D83DA8" w14:textId="2038D723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26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225E7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4FF14EC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6FC28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85B7F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OLEJ 3 L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F038A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BB47E5" w14:textId="4C2FC764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C2107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EF144DB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D2A48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20.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FFE17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CYNAMON 20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7A1C4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9C9009" w14:textId="39987BD5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4E8FD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B3F67B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EB7B4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E4ED9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ŻUREK 0,5 L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7CA14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445405" w14:textId="282A5003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8303D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198992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7A528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BD2C0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SZCZAW KONSERWOWY 250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50109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9871B4" w14:textId="0FA6B513" w:rsidR="000009BA" w:rsidRDefault="00207663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4ED6F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28304C7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37DFC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8FDB9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KONCENTRAT BURAKOWY 330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E8CA1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9E773B" w14:textId="14A06367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0CADB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392DE572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75B429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24.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16CE8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KOSTKA ROSOŁOWA (12X10 G)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FE274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35898A" w14:textId="34A57625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A3631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2CBFC4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C8129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7F06D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OCET 0,5 L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3594C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9A9FF7" w14:textId="14540FFE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F7AD9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270CCDCF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9A425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26.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F072B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MAJONEZ 700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6D2E7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9C8B96" w14:textId="5F38B8D0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80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A3B2BD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577C8B4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404D2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27.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DD7C0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PROSZEK DO PIECZENIA 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br/>
              <w:t>30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ED149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3B5665" w14:textId="0AB4E4BD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E386E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4208E9A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B54D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D39A5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KWASEK CYTRYNOWY 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br/>
              <w:t>20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D4152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3D53E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9E9F0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12CB9B1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0B91C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E50F8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LIŚĆ LAUROWY 6G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90C43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C57A14" w14:textId="5200A9B1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E93F42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6A3103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DC98A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30.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D971A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ZIELE ANGIELSKIE 15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EAAB1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B1DEB3" w14:textId="3585B110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B98153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2C2083E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B1D74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9BF18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DŻEM 280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E8E30E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F795E3" w14:textId="16B13468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E2298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71425030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C3295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32.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168B6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POWIDŁA 290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EEFE9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A95FE4" w14:textId="4EE47EE2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50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07C6D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60DA9856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0B458A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33.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777B9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MARMOLADA 600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CD8CD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A0583C" w14:textId="6CD9258C" w:rsidR="000009BA" w:rsidRDefault="00694E5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5F0FC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B1FF96E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12FC3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34.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C620C0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PYZY DROŻDŻOWE 45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73C6F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A53047" w14:textId="0CE49A3D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1440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9C3F9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0240825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B0BFD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35.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BD3F06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DROŻDŻE 100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27BCC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829C13" w14:textId="61E2017B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AA670E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422950D1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D51FF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36.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392BB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ŻELATYNA 50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4DFCBE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E5DDE3" w14:textId="232A3B84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20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E37A3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57C3BA1D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0E2B4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37.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9F3C5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ANANAS PUSZKA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br/>
              <w:t>565G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DA2DD1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1C99D1" w14:textId="180B6251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5E08A" w14:textId="77777777" w:rsidR="000009BA" w:rsidRDefault="000009BA">
            <w:pPr>
              <w:suppressAutoHyphens w:val="0"/>
              <w:spacing w:line="256" w:lineRule="auto"/>
              <w:rPr>
                <w:rFonts w:ascii="Tahoma" w:eastAsia="Lucida Sans Unicode" w:hAnsi="Tahoma" w:cs="Tahoma"/>
                <w:kern w:val="3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0009BA" w14:paraId="1D30A109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C7DC4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5A5F4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CUKIER WINILINOWY 32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068F60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B70229" w14:textId="2F0BB035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30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4BDA9FC8" w14:textId="77777777" w:rsidR="000009BA" w:rsidRDefault="000009BA">
            <w:pPr>
              <w:suppressAutoHyphens w:val="0"/>
              <w:spacing w:before="100" w:beforeAutospacing="1" w:after="142" w:line="288" w:lineRule="auto"/>
              <w:rPr>
                <w:rFonts w:ascii="Calibri" w:hAnsi="Calibri" w:cs="Calibri"/>
                <w:kern w:val="2"/>
                <w:sz w:val="14"/>
                <w:lang w:eastAsia="pl-PL"/>
                <w14:ligatures w14:val="standardContextual"/>
              </w:rPr>
            </w:pPr>
          </w:p>
        </w:tc>
      </w:tr>
      <w:tr w:rsidR="00A77CAE" w14:paraId="277C7DE8" w14:textId="77777777" w:rsidTr="0001357D">
        <w:trPr>
          <w:trHeight w:val="135"/>
          <w:tblCellSpacing w:w="0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4C6CB8A" w14:textId="6E4C3BA5" w:rsidR="00A77CAE" w:rsidRDefault="00A77CA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97B28EC" w14:textId="03467451" w:rsidR="00A77CAE" w:rsidRDefault="00A77CA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CHRZAN TARTY 900 G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4DDE3FE" w14:textId="0543C6A7" w:rsidR="00A77CAE" w:rsidRDefault="00A77CAE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4F803D4C" w14:textId="75E278DA" w:rsidR="00A77CAE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bottom"/>
          </w:tcPr>
          <w:p w14:paraId="05BC6507" w14:textId="77777777" w:rsidR="00A77CAE" w:rsidRDefault="00A77CAE">
            <w:pPr>
              <w:suppressAutoHyphens w:val="0"/>
              <w:spacing w:before="100" w:beforeAutospacing="1" w:after="142" w:line="288" w:lineRule="auto"/>
              <w:rPr>
                <w:rFonts w:ascii="Calibri" w:hAnsi="Calibri" w:cs="Calibri"/>
                <w:kern w:val="2"/>
                <w:sz w:val="14"/>
                <w:lang w:eastAsia="pl-PL"/>
                <w14:ligatures w14:val="standardContextual"/>
              </w:rPr>
            </w:pPr>
          </w:p>
        </w:tc>
      </w:tr>
    </w:tbl>
    <w:p w14:paraId="04E9CF8F" w14:textId="77777777" w:rsidR="000009BA" w:rsidRDefault="000009BA" w:rsidP="000009BA">
      <w:pPr>
        <w:suppressAutoHyphens w:val="0"/>
        <w:spacing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0E0DEE2E" w14:textId="77777777" w:rsidR="002628F4" w:rsidRDefault="002628F4" w:rsidP="000009BA">
      <w:pPr>
        <w:suppressAutoHyphens w:val="0"/>
        <w:spacing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7003BFF6" w14:textId="77777777" w:rsidR="000009BA" w:rsidRDefault="000009BA" w:rsidP="000009BA">
      <w:pPr>
        <w:suppressAutoHyphens w:val="0"/>
        <w:spacing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X – PRODUKTY NABIAŁOWE</w:t>
      </w:r>
    </w:p>
    <w:tbl>
      <w:tblPr>
        <w:tblW w:w="9930" w:type="dxa"/>
        <w:tblCellSpacing w:w="0" w:type="dxa"/>
        <w:tblInd w:w="-7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1"/>
        <w:gridCol w:w="2216"/>
        <w:gridCol w:w="1385"/>
        <w:gridCol w:w="1800"/>
        <w:gridCol w:w="3838"/>
      </w:tblGrid>
      <w:tr w:rsidR="000009BA" w14:paraId="391860E4" w14:textId="77777777" w:rsidTr="000009BA">
        <w:trPr>
          <w:trHeight w:val="879"/>
          <w:tblHeader/>
          <w:tblCellSpacing w:w="0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E820F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44E95D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B95B8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F8C2C7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550E7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61BC7EC9" w14:textId="77777777" w:rsidTr="000009BA">
        <w:trPr>
          <w:trHeight w:val="92"/>
          <w:tblCellSpacing w:w="0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49E244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7A49EE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7319C9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B10431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FAB347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62D9EFE3" w14:textId="77777777" w:rsidTr="000009BA">
        <w:trPr>
          <w:trHeight w:val="138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58D69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2E069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MASŁO 82% TŁUSZCZU 200 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BFF2F2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D8262C" w14:textId="70983E8A" w:rsidR="000009BA" w:rsidRDefault="00A862E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2500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3D545C" w14:textId="77777777" w:rsidR="000009BA" w:rsidRDefault="000009BA">
            <w:pPr>
              <w:pStyle w:val="Standard"/>
              <w:rPr>
                <w14:ligatures w14:val="standardContextual"/>
              </w:rPr>
            </w:pPr>
            <w:r>
              <w:rPr>
                <w:rFonts w:ascii="Tahoma" w:eastAsia="Lucida Sans Unicode" w:hAnsi="Tahoma"/>
                <w:kern w:val="0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w godz. 8.00 – 14.00</w:t>
            </w:r>
          </w:p>
        </w:tc>
      </w:tr>
      <w:tr w:rsidR="000009BA" w14:paraId="02D1E1EE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D4C696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D3414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MARGARYNA ŚNIADANIOWA 500 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7C4A5D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3D9826" w14:textId="36367545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540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8C6C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666D7EDC" w14:textId="77777777" w:rsidTr="000009BA">
        <w:trPr>
          <w:trHeight w:val="85"/>
          <w:tblCellSpacing w:w="0" w:type="dxa"/>
        </w:trPr>
        <w:tc>
          <w:tcPr>
            <w:tcW w:w="6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D5210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601063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MARGARYNA ZWYKŁA 250 G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617B76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CA1B02" w14:textId="538FF2B7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72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FDF6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394A7025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A8BC7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53719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 ŻÓŁTY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3A269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E85709" w14:textId="16EB8BCA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240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D3BB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6F4AB323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BD12A8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lastRenderedPageBreak/>
              <w:t>5.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81A15B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JOGURT OWOCOWY 150 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17F04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6ACEC7" w14:textId="30E54AC6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2200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9E75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7950847E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C72E3E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45C2F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JOGURT NATURALNY 150G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561BC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759B02" w14:textId="2ECD04EE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320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6827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3F7556CE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F7DE4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17BB49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 TOPIONY 100 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78C9C6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E153C5" w14:textId="7A9F431B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820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982A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211B62B8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8FE49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425BB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 BIAŁY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C4440F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73B41E" w14:textId="54A25BD4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160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8D02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5B83F02B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2A6E0EC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0F7A6D" w14:textId="386BBBC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SER </w:t>
            </w:r>
            <w:r w:rsidR="0030412D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KANAPKOWY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  <w:r w:rsidR="0030412D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150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G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D88662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A82ED4" w14:textId="03065C76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950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2A99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2628F4" w14:paraId="4A102433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C15B4E7" w14:textId="7B3C7F44" w:rsidR="002628F4" w:rsidRDefault="002628F4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7C9CAAE" w14:textId="6A1843B2" w:rsidR="002628F4" w:rsidRDefault="002628F4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SEREK WIEJSKI 200 G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7127A3" w14:textId="7639966B" w:rsidR="002628F4" w:rsidRDefault="002628F4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70A7B6C" w14:textId="590A27F6" w:rsidR="002628F4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890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A498" w14:textId="77777777" w:rsidR="002628F4" w:rsidRDefault="002628F4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  <w:tr w:rsidR="000009BA" w14:paraId="522ABFBD" w14:textId="77777777" w:rsidTr="000009BA">
        <w:trPr>
          <w:trHeight w:val="122"/>
          <w:tblCellSpacing w:w="0" w:type="dxa"/>
        </w:trPr>
        <w:tc>
          <w:tcPr>
            <w:tcW w:w="69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A1917D" w14:textId="75F8468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 w:rsidR="002628F4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</w:p>
        </w:tc>
        <w:tc>
          <w:tcPr>
            <w:tcW w:w="221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574985" w14:textId="50EC7E1D" w:rsidR="000009BA" w:rsidRDefault="000009BA" w:rsidP="002628F4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SER</w:t>
            </w:r>
            <w:r w:rsidR="002628F4"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BIAŁY WIADERKO 1KG</w:t>
            </w: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AC3661" w14:textId="77777777" w:rsidR="000009BA" w:rsidRDefault="000009BA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0AEF085" w14:textId="519A454B" w:rsidR="000009BA" w:rsidRDefault="00A862E7">
            <w:pPr>
              <w:suppressAutoHyphens w:val="0"/>
              <w:spacing w:before="100" w:beforeAutospacing="1" w:after="142" w:line="120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EA86" w14:textId="77777777" w:rsidR="000009BA" w:rsidRDefault="000009BA">
            <w:pPr>
              <w:suppressAutoHyphens w:val="0"/>
              <w:spacing w:line="256" w:lineRule="auto"/>
              <w:rPr>
                <w:rFonts w:eastAsia="Tahoma" w:cs="Tahoma"/>
                <w:kern w:val="3"/>
                <w:lang w:bidi="hi-IN"/>
                <w14:ligatures w14:val="standardContextual"/>
              </w:rPr>
            </w:pPr>
          </w:p>
        </w:tc>
      </w:tr>
    </w:tbl>
    <w:p w14:paraId="6C448110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</w:rPr>
      </w:pPr>
    </w:p>
    <w:p w14:paraId="3EED9896" w14:textId="77777777" w:rsidR="00694E57" w:rsidRDefault="00694E57" w:rsidP="000009BA">
      <w:pPr>
        <w:suppressAutoHyphens w:val="0"/>
        <w:spacing w:before="119" w:line="360" w:lineRule="auto"/>
        <w:rPr>
          <w:rFonts w:ascii="Calibri" w:hAnsi="Calibri" w:cs="Calibri"/>
        </w:rPr>
      </w:pPr>
    </w:p>
    <w:p w14:paraId="6FCC634E" w14:textId="77777777" w:rsidR="00694E57" w:rsidRDefault="00694E57" w:rsidP="000009BA">
      <w:pPr>
        <w:suppressAutoHyphens w:val="0"/>
        <w:spacing w:before="119" w:line="360" w:lineRule="auto"/>
        <w:rPr>
          <w:rFonts w:ascii="Calibri" w:hAnsi="Calibri" w:cs="Calibri"/>
        </w:rPr>
      </w:pPr>
    </w:p>
    <w:p w14:paraId="1B18280B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Część XI – MROŻONKI</w:t>
      </w:r>
    </w:p>
    <w:tbl>
      <w:tblPr>
        <w:tblW w:w="10755" w:type="dxa"/>
        <w:tblCellSpacing w:w="0" w:type="dxa"/>
        <w:tblInd w:w="-112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"/>
        <w:gridCol w:w="3016"/>
        <w:gridCol w:w="1418"/>
        <w:gridCol w:w="1843"/>
        <w:gridCol w:w="4110"/>
      </w:tblGrid>
      <w:tr w:rsidR="000009BA" w14:paraId="3BF0DF03" w14:textId="77777777" w:rsidTr="00A77CAE">
        <w:trPr>
          <w:trHeight w:val="855"/>
          <w:tblHeader/>
          <w:tblCellSpacing w:w="0" w:type="dxa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C4F0C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551640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434B94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B7145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93B0C3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0A5A61B8" w14:textId="77777777" w:rsidTr="00A77CAE">
        <w:trPr>
          <w:trHeight w:val="90"/>
          <w:tblCellSpacing w:w="0" w:type="dxa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A85C72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EF3989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7F187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DB0D1D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92D0A0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76C3F6BB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63904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A2FC17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KALAFIOR MROŻONKA 450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ADC15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DF0F48" w14:textId="72F6FDB9" w:rsidR="000009BA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132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5A0D7C" w14:textId="77777777" w:rsidR="000009BA" w:rsidRDefault="000009BA">
            <w:pPr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wg zgłoszonego zapotrzebowania,                     w ciągu 2 dni od daty złożenia zamówienia,     dwa razy w tygodniu tj. wtorki i piątki w godz. 8.00 – 14.00</w:t>
            </w:r>
          </w:p>
        </w:tc>
      </w:tr>
      <w:tr w:rsidR="000009BA" w14:paraId="59EA66C9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DD55F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2.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38285F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MIESZANKA WARZYWNA 7 SKŁADNIKOWA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br/>
              <w:t>450G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71821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990520" w14:textId="3C09D1CB" w:rsidR="000009BA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108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62D6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085BA451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760BF5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3.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BB56EC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MIESZANKA KOMPOTOWA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687C2D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708BB0" w14:textId="26AB317F" w:rsidR="000009BA" w:rsidRDefault="00694E57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A166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5A70FEB8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BB7E3C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4.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E6903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PIEROGI RÓŻNE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37BF09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kg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A89E6D" w14:textId="0C983E72" w:rsidR="000009BA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108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937D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0009BA" w14:paraId="2702D97C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E8D0A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5.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998183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MIESZANKA CHIŃSKA 450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0A7F8B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CBC232" w14:textId="2F11757C" w:rsidR="000009BA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48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FC0A" w14:textId="77777777" w:rsidR="000009BA" w:rsidRDefault="000009BA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147256" w14:paraId="3311C358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0E61452" w14:textId="04E5CB1B" w:rsidR="00147256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5A6525A" w14:textId="545766A2" w:rsidR="00147256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SZPINAK MROŻON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Y</w:t>
            </w: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450 G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8B201E3" w14:textId="2DE76B42" w:rsidR="00147256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FFF4E56" w14:textId="092F5222" w:rsidR="00147256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60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6D1029" w14:textId="77777777" w:rsidR="00147256" w:rsidRDefault="00147256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2628F4" w14:paraId="00BDEF7F" w14:textId="77777777" w:rsidTr="00A77CAE">
        <w:trPr>
          <w:trHeight w:val="135"/>
          <w:tblCellSpacing w:w="0" w:type="dxa"/>
        </w:trPr>
        <w:tc>
          <w:tcPr>
            <w:tcW w:w="3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8C9266C" w14:textId="08D17D30" w:rsidR="002628F4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7</w:t>
            </w:r>
            <w:r w:rsidR="002628F4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</w:p>
        </w:tc>
        <w:tc>
          <w:tcPr>
            <w:tcW w:w="30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7D3CFCF" w14:textId="56175599" w:rsidR="002628F4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LODY ŚMIETANKOWE 100 ML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3D7F21F" w14:textId="2E28997D" w:rsidR="002628F4" w:rsidRDefault="002628F4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E705265" w14:textId="70B8E167" w:rsidR="002628F4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480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15E34E" w14:textId="77777777" w:rsidR="002628F4" w:rsidRDefault="002628F4">
            <w:pPr>
              <w:suppressAutoHyphens w:val="0"/>
              <w:spacing w:line="256" w:lineRule="auto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</w:p>
        </w:tc>
      </w:tr>
    </w:tbl>
    <w:p w14:paraId="25B143A3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lang w:eastAsia="pl-PL"/>
        </w:rPr>
      </w:pPr>
    </w:p>
    <w:p w14:paraId="2E56ED02" w14:textId="77777777" w:rsidR="00867D40" w:rsidRDefault="00867D40" w:rsidP="000009BA">
      <w:pPr>
        <w:suppressAutoHyphens w:val="0"/>
        <w:spacing w:before="119" w:line="360" w:lineRule="auto"/>
        <w:rPr>
          <w:rFonts w:ascii="Calibri" w:hAnsi="Calibri" w:cs="Calibri"/>
          <w:lang w:eastAsia="pl-PL"/>
        </w:rPr>
      </w:pPr>
    </w:p>
    <w:p w14:paraId="1C7C8DDF" w14:textId="77777777" w:rsidR="000009BA" w:rsidRDefault="000009BA" w:rsidP="000009BA">
      <w:pPr>
        <w:suppressAutoHyphens w:val="0"/>
        <w:spacing w:before="119" w:line="360" w:lineRule="auto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Część XII -JAJA KURZE</w:t>
      </w:r>
    </w:p>
    <w:tbl>
      <w:tblPr>
        <w:tblW w:w="10740" w:type="dxa"/>
        <w:tblInd w:w="-1110" w:type="dxa"/>
        <w:tblLayout w:type="fixed"/>
        <w:tblLook w:val="04A0" w:firstRow="1" w:lastRow="0" w:firstColumn="1" w:lastColumn="0" w:noHBand="0" w:noVBand="1"/>
      </w:tblPr>
      <w:tblGrid>
        <w:gridCol w:w="508"/>
        <w:gridCol w:w="2861"/>
        <w:gridCol w:w="1418"/>
        <w:gridCol w:w="1984"/>
        <w:gridCol w:w="3969"/>
      </w:tblGrid>
      <w:tr w:rsidR="000009BA" w14:paraId="237A0674" w14:textId="77777777" w:rsidTr="000009BA">
        <w:trPr>
          <w:trHeight w:val="855"/>
          <w:tblHeader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5B6CB1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65A37B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3D9626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jm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6224D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Ilość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99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4E8611" w14:textId="77777777" w:rsidR="000009BA" w:rsidRDefault="000009BA">
            <w:pPr>
              <w:suppressAutoHyphens w:val="0"/>
              <w:spacing w:before="100" w:beforeAutospacing="1" w:after="142" w:line="288" w:lineRule="auto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pl-PL"/>
                <w14:ligatures w14:val="standardContextual"/>
              </w:rPr>
              <w:t>Informacja o dostawie</w:t>
            </w:r>
          </w:p>
        </w:tc>
      </w:tr>
      <w:tr w:rsidR="000009BA" w14:paraId="636A60AD" w14:textId="77777777" w:rsidTr="000009BA">
        <w:trPr>
          <w:trHeight w:val="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B566689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A859CE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8A0AFA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D3FC2C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7E1EA4" w14:textId="77777777" w:rsidR="000009BA" w:rsidRDefault="000009BA">
            <w:pPr>
              <w:suppressAutoHyphens w:val="0"/>
              <w:spacing w:before="100" w:beforeAutospacing="1" w:after="142" w:line="90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i/>
                <w:iCs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</w:tr>
      <w:tr w:rsidR="000009BA" w14:paraId="375CF578" w14:textId="77777777" w:rsidTr="000009BA">
        <w:trPr>
          <w:trHeight w:val="135"/>
        </w:trPr>
        <w:tc>
          <w:tcPr>
            <w:tcW w:w="5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0BCAA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1.</w:t>
            </w:r>
          </w:p>
        </w:tc>
        <w:tc>
          <w:tcPr>
            <w:tcW w:w="286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6A4188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A"/>
                <w:kern w:val="2"/>
                <w:sz w:val="20"/>
                <w:szCs w:val="20"/>
                <w:lang w:eastAsia="pl-PL"/>
                <w14:ligatures w14:val="standardContextual"/>
              </w:rPr>
              <w:t>Jaja kurze świeże rozm. M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60E894" w14:textId="77777777" w:rsidR="000009BA" w:rsidRDefault="000009BA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C7755E" w14:textId="562E0CFE" w:rsidR="000009BA" w:rsidRDefault="00147256">
            <w:pPr>
              <w:suppressAutoHyphens w:val="0"/>
              <w:spacing w:before="100" w:beforeAutospacing="1" w:after="142" w:line="135" w:lineRule="atLeast"/>
              <w:jc w:val="center"/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6</w:t>
            </w:r>
            <w:r w:rsidR="0079050E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0</w:t>
            </w:r>
            <w:r w:rsidR="00A77CAE"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  <w:t>00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bottom"/>
            <w:hideMark/>
          </w:tcPr>
          <w:p w14:paraId="6BEE7DCC" w14:textId="77777777" w:rsidR="000009BA" w:rsidRDefault="000009BA">
            <w:pPr>
              <w:rPr>
                <w:rFonts w:ascii="Calibri" w:hAnsi="Calibri" w:cs="Calibri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ahoma" w:eastAsia="Lucida Sans Unicode" w:hAnsi="Tahoma"/>
                <w:kern w:val="2"/>
                <w:sz w:val="18"/>
                <w:szCs w:val="18"/>
                <w14:ligatures w14:val="standardContextual"/>
              </w:rPr>
              <w:t>wg zgłoszonego zapotrzebowania,                   w ciągu 2 dni od daty złożenia zamówienia,   dwa razy w tygodniu tj. wtorki i piątki w godz. 8.00 – 14.00</w:t>
            </w:r>
          </w:p>
        </w:tc>
      </w:tr>
    </w:tbl>
    <w:p w14:paraId="0441C7E7" w14:textId="77777777" w:rsidR="000009BA" w:rsidRDefault="000009BA" w:rsidP="000009BA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A9E8B15" w14:textId="77777777" w:rsidR="000009BA" w:rsidRDefault="000009BA" w:rsidP="000009BA"/>
    <w:p w14:paraId="4B680BAD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bCs/>
        <w:strike w:val="0"/>
        <w:dstrike w:val="0"/>
        <w:sz w:val="20"/>
        <w:u w:val="none"/>
        <w:effect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eastAsia="Arial"/>
        <w:strike w:val="0"/>
        <w:dstrike w:val="0"/>
        <w:u w:val="none"/>
        <w:effect w:val="none"/>
        <w:lang w:eastAsia="pl-PL" w:bidi="pl-PL"/>
      </w:rPr>
    </w:lvl>
  </w:abstractNum>
  <w:num w:numId="1" w16cid:durableId="187455999">
    <w:abstractNumId w:val="0"/>
  </w:num>
  <w:num w:numId="2" w16cid:durableId="1534805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0922965">
    <w:abstractNumId w:val="1"/>
  </w:num>
  <w:num w:numId="4" w16cid:durableId="670839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3EE"/>
    <w:rsid w:val="000009BA"/>
    <w:rsid w:val="0001357D"/>
    <w:rsid w:val="0002307C"/>
    <w:rsid w:val="00042A56"/>
    <w:rsid w:val="0005685F"/>
    <w:rsid w:val="00074013"/>
    <w:rsid w:val="000A68C7"/>
    <w:rsid w:val="000D2209"/>
    <w:rsid w:val="00147256"/>
    <w:rsid w:val="001958DA"/>
    <w:rsid w:val="001A7E88"/>
    <w:rsid w:val="00207663"/>
    <w:rsid w:val="0023336C"/>
    <w:rsid w:val="002628F4"/>
    <w:rsid w:val="0030412D"/>
    <w:rsid w:val="004A4653"/>
    <w:rsid w:val="00517C2E"/>
    <w:rsid w:val="00694E57"/>
    <w:rsid w:val="006C6745"/>
    <w:rsid w:val="006F3397"/>
    <w:rsid w:val="0079050E"/>
    <w:rsid w:val="007A27C7"/>
    <w:rsid w:val="007B39EC"/>
    <w:rsid w:val="00867D40"/>
    <w:rsid w:val="009373EE"/>
    <w:rsid w:val="009968E6"/>
    <w:rsid w:val="009D4670"/>
    <w:rsid w:val="009E0E27"/>
    <w:rsid w:val="00A77CAE"/>
    <w:rsid w:val="00A862E7"/>
    <w:rsid w:val="00AB7CD5"/>
    <w:rsid w:val="00B23147"/>
    <w:rsid w:val="00B3744D"/>
    <w:rsid w:val="00B70B57"/>
    <w:rsid w:val="00B93418"/>
    <w:rsid w:val="00BB54B2"/>
    <w:rsid w:val="00BC6955"/>
    <w:rsid w:val="00BD1300"/>
    <w:rsid w:val="00CF4E96"/>
    <w:rsid w:val="00D24ABF"/>
    <w:rsid w:val="00E1125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6145"/>
  <w15:chartTrackingRefBased/>
  <w15:docId w15:val="{A70994E6-9720-4383-88A5-A9DF8EFB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009BA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009BA"/>
    <w:pPr>
      <w:keepNext/>
      <w:numPr>
        <w:ilvl w:val="3"/>
        <w:numId w:val="1"/>
      </w:numPr>
      <w:ind w:left="284" w:hanging="284"/>
      <w:outlineLvl w:val="3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0009BA"/>
    <w:pPr>
      <w:keepNext/>
      <w:numPr>
        <w:ilvl w:val="7"/>
        <w:numId w:val="1"/>
      </w:numPr>
      <w:ind w:left="426" w:hanging="426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009BA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0009BA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0009BA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Hipercze">
    <w:name w:val="Hyperlink"/>
    <w:uiPriority w:val="99"/>
    <w:semiHidden/>
    <w:unhideWhenUsed/>
    <w:rsid w:val="000009BA"/>
    <w:rPr>
      <w:color w:val="000080"/>
      <w:u w:val="single"/>
    </w:rPr>
  </w:style>
  <w:style w:type="character" w:styleId="UyteHipercze">
    <w:name w:val="FollowedHyperlink"/>
    <w:uiPriority w:val="99"/>
    <w:semiHidden/>
    <w:unhideWhenUsed/>
    <w:rsid w:val="000009BA"/>
    <w:rPr>
      <w:color w:val="800000"/>
      <w:u w:val="single"/>
    </w:rPr>
  </w:style>
  <w:style w:type="paragraph" w:customStyle="1" w:styleId="msonormal0">
    <w:name w:val="msonormal"/>
    <w:basedOn w:val="Normalny"/>
    <w:uiPriority w:val="99"/>
    <w:semiHidden/>
    <w:rsid w:val="000009BA"/>
    <w:pPr>
      <w:suppressAutoHyphens w:val="0"/>
      <w:spacing w:before="100" w:beforeAutospacing="1" w:after="142" w:line="288" w:lineRule="auto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009BA"/>
    <w:pPr>
      <w:suppressAutoHyphens w:val="0"/>
      <w:spacing w:before="100" w:beforeAutospacing="1" w:after="142" w:line="288" w:lineRule="auto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09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9B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0009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09B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0009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09B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egenda">
    <w:name w:val="caption"/>
    <w:basedOn w:val="Normalny"/>
    <w:uiPriority w:val="99"/>
    <w:semiHidden/>
    <w:unhideWhenUsed/>
    <w:qFormat/>
    <w:rsid w:val="000009BA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9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9B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009BA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0009B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ista">
    <w:name w:val="List"/>
    <w:basedOn w:val="Tekstpodstawowy"/>
    <w:uiPriority w:val="99"/>
    <w:semiHidden/>
    <w:unhideWhenUsed/>
    <w:rsid w:val="000009BA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9BA"/>
    <w:pPr>
      <w:widowControl w:val="0"/>
      <w:spacing w:line="360" w:lineRule="auto"/>
      <w:ind w:left="283"/>
    </w:pPr>
    <w:rPr>
      <w:rFonts w:eastAsia="Lucida Sans Unicode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9BA"/>
    <w:rPr>
      <w:rFonts w:ascii="Times New Roman" w:eastAsia="Lucida Sans Unicode" w:hAnsi="Times New Roman" w:cs="Times New Roman"/>
      <w:color w:val="000000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9BA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0009BA"/>
    <w:pPr>
      <w:ind w:left="708"/>
    </w:pPr>
  </w:style>
  <w:style w:type="paragraph" w:customStyle="1" w:styleId="Nagwek5">
    <w:name w:val="Nagłówek5"/>
    <w:basedOn w:val="Normalny"/>
    <w:next w:val="Tekstpodstawowy"/>
    <w:uiPriority w:val="99"/>
    <w:semiHidden/>
    <w:rsid w:val="000009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ks">
    <w:name w:val="Indeks"/>
    <w:basedOn w:val="Normalny"/>
    <w:uiPriority w:val="99"/>
    <w:semiHidden/>
    <w:rsid w:val="000009BA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uiPriority w:val="99"/>
    <w:semiHidden/>
    <w:rsid w:val="000009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uiPriority w:val="99"/>
    <w:semiHidden/>
    <w:rsid w:val="000009BA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uiPriority w:val="99"/>
    <w:semiHidden/>
    <w:rsid w:val="000009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uiPriority w:val="99"/>
    <w:semiHidden/>
    <w:rsid w:val="000009BA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uiPriority w:val="99"/>
    <w:semiHidden/>
    <w:rsid w:val="000009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uiPriority w:val="99"/>
    <w:semiHidden/>
    <w:rsid w:val="000009BA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uiPriority w:val="99"/>
    <w:semiHidden/>
    <w:rsid w:val="000009B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semiHidden/>
    <w:rsid w:val="000009BA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31">
    <w:name w:val="Tekst podstawowy wcięty 31"/>
    <w:basedOn w:val="Normalny"/>
    <w:uiPriority w:val="99"/>
    <w:semiHidden/>
    <w:rsid w:val="000009BA"/>
    <w:pPr>
      <w:ind w:left="2552" w:hanging="567"/>
    </w:pPr>
    <w:rPr>
      <w:szCs w:val="20"/>
    </w:rPr>
  </w:style>
  <w:style w:type="paragraph" w:customStyle="1" w:styleId="Tekstpodstawowywcity21">
    <w:name w:val="Tekst podstawowy wcięty 21"/>
    <w:basedOn w:val="Normalny"/>
    <w:uiPriority w:val="99"/>
    <w:semiHidden/>
    <w:rsid w:val="000009BA"/>
    <w:pPr>
      <w:ind w:left="567" w:hanging="283"/>
    </w:pPr>
    <w:rPr>
      <w:szCs w:val="20"/>
    </w:rPr>
  </w:style>
  <w:style w:type="paragraph" w:customStyle="1" w:styleId="Tekstpodstawowy21">
    <w:name w:val="Tekst podstawowy 21"/>
    <w:basedOn w:val="Normalny"/>
    <w:uiPriority w:val="99"/>
    <w:semiHidden/>
    <w:rsid w:val="000009BA"/>
    <w:pPr>
      <w:overflowPunct w:val="0"/>
      <w:autoSpaceDE w:val="0"/>
      <w:ind w:left="360"/>
    </w:pPr>
    <w:rPr>
      <w:szCs w:val="20"/>
    </w:rPr>
  </w:style>
  <w:style w:type="paragraph" w:customStyle="1" w:styleId="FR1">
    <w:name w:val="FR1"/>
    <w:uiPriority w:val="99"/>
    <w:semiHidden/>
    <w:rsid w:val="000009BA"/>
    <w:pPr>
      <w:widowControl w:val="0"/>
      <w:suppressAutoHyphens/>
      <w:spacing w:before="1260" w:after="0" w:line="240" w:lineRule="auto"/>
      <w:jc w:val="center"/>
    </w:pPr>
    <w:rPr>
      <w:rFonts w:ascii="Arial" w:eastAsia="Arial" w:hAnsi="Arial" w:cs="Arial"/>
      <w:b/>
      <w:kern w:val="0"/>
      <w:sz w:val="64"/>
      <w:szCs w:val="20"/>
      <w:lang w:eastAsia="zh-CN"/>
      <w14:ligatures w14:val="none"/>
    </w:rPr>
  </w:style>
  <w:style w:type="paragraph" w:customStyle="1" w:styleId="Zawartotabeli">
    <w:name w:val="Zawartość tabeli"/>
    <w:basedOn w:val="Tekstpodstawowy"/>
    <w:uiPriority w:val="99"/>
    <w:semiHidden/>
    <w:rsid w:val="000009BA"/>
    <w:pPr>
      <w:widowControl w:val="0"/>
      <w:suppressLineNumbers/>
      <w:tabs>
        <w:tab w:val="clear" w:pos="709"/>
        <w:tab w:val="clear" w:pos="993"/>
      </w:tabs>
      <w:spacing w:after="120"/>
    </w:pPr>
    <w:rPr>
      <w:rFonts w:eastAsia="Lucida Sans Unicode"/>
      <w:color w:val="000000"/>
      <w:szCs w:val="24"/>
    </w:rPr>
  </w:style>
  <w:style w:type="paragraph" w:customStyle="1" w:styleId="Nagwektabeli">
    <w:name w:val="Nagłówek tabeli"/>
    <w:basedOn w:val="Zawartotabeli"/>
    <w:uiPriority w:val="99"/>
    <w:semiHidden/>
    <w:rsid w:val="000009B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semiHidden/>
    <w:rsid w:val="000009BA"/>
  </w:style>
  <w:style w:type="paragraph" w:customStyle="1" w:styleId="Tekstpodstawowywcity32">
    <w:name w:val="Tekst podstawowy wcięty 32"/>
    <w:basedOn w:val="Normalny"/>
    <w:uiPriority w:val="99"/>
    <w:semiHidden/>
    <w:rsid w:val="000009BA"/>
    <w:pPr>
      <w:spacing w:after="120"/>
      <w:ind w:left="283"/>
    </w:pPr>
    <w:rPr>
      <w:sz w:val="16"/>
      <w:szCs w:val="16"/>
    </w:rPr>
  </w:style>
  <w:style w:type="paragraph" w:customStyle="1" w:styleId="WW-Zawartotabeli1">
    <w:name w:val="WW-Zawartość tabeli1"/>
    <w:basedOn w:val="Tekstpodstawowy"/>
    <w:uiPriority w:val="99"/>
    <w:semiHidden/>
    <w:rsid w:val="000009BA"/>
    <w:pPr>
      <w:suppressLineNumbers/>
    </w:pPr>
  </w:style>
  <w:style w:type="paragraph" w:customStyle="1" w:styleId="NormalnyWeb1">
    <w:name w:val="Normalny (Web)1"/>
    <w:basedOn w:val="Normalny"/>
    <w:uiPriority w:val="99"/>
    <w:semiHidden/>
    <w:rsid w:val="000009BA"/>
  </w:style>
  <w:style w:type="paragraph" w:customStyle="1" w:styleId="ww-zawarto-tabeli1">
    <w:name w:val="ww-zawartość-tabeli1"/>
    <w:basedOn w:val="Normalny"/>
    <w:uiPriority w:val="99"/>
    <w:semiHidden/>
    <w:rsid w:val="000009BA"/>
    <w:pPr>
      <w:suppressAutoHyphens w:val="0"/>
      <w:spacing w:before="100" w:beforeAutospacing="1" w:after="142" w:line="288" w:lineRule="auto"/>
    </w:pPr>
    <w:rPr>
      <w:lang w:eastAsia="pl-PL"/>
    </w:rPr>
  </w:style>
  <w:style w:type="paragraph" w:customStyle="1" w:styleId="Standard">
    <w:name w:val="Standard"/>
    <w:uiPriority w:val="99"/>
    <w:semiHidden/>
    <w:rsid w:val="000009BA"/>
    <w:pPr>
      <w:widowControl w:val="0"/>
      <w:suppressAutoHyphens/>
      <w:autoSpaceDN w:val="0"/>
      <w:spacing w:after="0" w:line="240" w:lineRule="auto"/>
    </w:pPr>
    <w:rPr>
      <w:rFonts w:ascii="Times New Roman" w:eastAsia="Tahoma" w:hAnsi="Times New Roman" w:cs="Tahoma"/>
      <w:kern w:val="3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semiHidden/>
    <w:unhideWhenUsed/>
    <w:rsid w:val="000009BA"/>
    <w:rPr>
      <w:vertAlign w:val="superscript"/>
    </w:rPr>
  </w:style>
  <w:style w:type="character" w:styleId="Odwoanieprzypisukocowego">
    <w:name w:val="endnote reference"/>
    <w:semiHidden/>
    <w:unhideWhenUsed/>
    <w:rsid w:val="000009BA"/>
    <w:rPr>
      <w:vertAlign w:val="superscript"/>
    </w:rPr>
  </w:style>
  <w:style w:type="character" w:customStyle="1" w:styleId="WW8Num1z0">
    <w:name w:val="WW8Num1z0"/>
    <w:rsid w:val="000009BA"/>
  </w:style>
  <w:style w:type="character" w:customStyle="1" w:styleId="WW8Num1z1">
    <w:name w:val="WW8Num1z1"/>
    <w:rsid w:val="000009BA"/>
  </w:style>
  <w:style w:type="character" w:customStyle="1" w:styleId="WW8Num1z2">
    <w:name w:val="WW8Num1z2"/>
    <w:rsid w:val="000009BA"/>
  </w:style>
  <w:style w:type="character" w:customStyle="1" w:styleId="WW8Num1z3">
    <w:name w:val="WW8Num1z3"/>
    <w:rsid w:val="000009BA"/>
  </w:style>
  <w:style w:type="character" w:customStyle="1" w:styleId="WW8Num1z4">
    <w:name w:val="WW8Num1z4"/>
    <w:rsid w:val="000009BA"/>
  </w:style>
  <w:style w:type="character" w:customStyle="1" w:styleId="WW8Num1z5">
    <w:name w:val="WW8Num1z5"/>
    <w:rsid w:val="000009BA"/>
  </w:style>
  <w:style w:type="character" w:customStyle="1" w:styleId="WW8Num1z6">
    <w:name w:val="WW8Num1z6"/>
    <w:rsid w:val="000009BA"/>
  </w:style>
  <w:style w:type="character" w:customStyle="1" w:styleId="WW8Num1z7">
    <w:name w:val="WW8Num1z7"/>
    <w:rsid w:val="000009BA"/>
  </w:style>
  <w:style w:type="character" w:customStyle="1" w:styleId="WW8Num1z8">
    <w:name w:val="WW8Num1z8"/>
    <w:rsid w:val="000009BA"/>
  </w:style>
  <w:style w:type="character" w:customStyle="1" w:styleId="WW8Num2z0">
    <w:name w:val="WW8Num2z0"/>
    <w:rsid w:val="000009BA"/>
    <w:rPr>
      <w:rFonts w:ascii="Calibri" w:hAnsi="Calibri" w:cs="Calibri" w:hint="default"/>
      <w:b/>
      <w:bCs/>
      <w:strike w:val="0"/>
      <w:dstrike w:val="0"/>
      <w:sz w:val="20"/>
      <w:u w:val="none"/>
      <w:effect w:val="none"/>
    </w:rPr>
  </w:style>
  <w:style w:type="character" w:customStyle="1" w:styleId="WW8Num3z0">
    <w:name w:val="WW8Num3z0"/>
    <w:rsid w:val="000009BA"/>
    <w:rPr>
      <w:rFonts w:ascii="Arial" w:eastAsia="Arial" w:hAnsi="Arial" w:cs="Arial" w:hint="default"/>
      <w:strike w:val="0"/>
      <w:dstrike w:val="0"/>
      <w:u w:val="none"/>
      <w:effect w:val="none"/>
      <w:lang w:eastAsia="pl-PL" w:bidi="pl-PL"/>
    </w:rPr>
  </w:style>
  <w:style w:type="character" w:customStyle="1" w:styleId="Domylnaczcionkaakapitu5">
    <w:name w:val="Domyślna czcionka akapitu5"/>
    <w:rsid w:val="000009BA"/>
  </w:style>
  <w:style w:type="character" w:customStyle="1" w:styleId="Domylnaczcionkaakapitu4">
    <w:name w:val="Domyślna czcionka akapitu4"/>
    <w:rsid w:val="000009BA"/>
  </w:style>
  <w:style w:type="character" w:customStyle="1" w:styleId="WW8Num4z0">
    <w:name w:val="WW8Num4z0"/>
    <w:rsid w:val="000009BA"/>
    <w:rPr>
      <w:rFonts w:ascii="Arial" w:eastAsia="Arial" w:hAnsi="Arial" w:cs="Arial" w:hint="default"/>
      <w:color w:val="000000"/>
      <w:lang w:bidi="pl-PL"/>
    </w:rPr>
  </w:style>
  <w:style w:type="character" w:customStyle="1" w:styleId="WW8Num5z0">
    <w:name w:val="WW8Num5z0"/>
    <w:rsid w:val="000009BA"/>
    <w:rPr>
      <w:rFonts w:ascii="Symbol" w:hAnsi="Symbol" w:cs="Symbol" w:hint="default"/>
      <w:i w:val="0"/>
      <w:iCs w:val="0"/>
    </w:rPr>
  </w:style>
  <w:style w:type="character" w:customStyle="1" w:styleId="Domylnaczcionkaakapitu3">
    <w:name w:val="Domyślna czcionka akapitu3"/>
    <w:rsid w:val="000009BA"/>
  </w:style>
  <w:style w:type="character" w:customStyle="1" w:styleId="WW8Num5z1">
    <w:name w:val="WW8Num5z1"/>
    <w:rsid w:val="000009BA"/>
    <w:rPr>
      <w:rFonts w:ascii="Courier New" w:hAnsi="Courier New" w:cs="Courier New" w:hint="default"/>
    </w:rPr>
  </w:style>
  <w:style w:type="character" w:customStyle="1" w:styleId="WW8Num5z2">
    <w:name w:val="WW8Num5z2"/>
    <w:rsid w:val="000009BA"/>
    <w:rPr>
      <w:rFonts w:ascii="Wingdings" w:hAnsi="Wingdings" w:cs="Wingdings" w:hint="default"/>
    </w:rPr>
  </w:style>
  <w:style w:type="character" w:customStyle="1" w:styleId="WW8Num5z3">
    <w:name w:val="WW8Num5z3"/>
    <w:rsid w:val="000009BA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0009BA"/>
  </w:style>
  <w:style w:type="character" w:customStyle="1" w:styleId="WW8Num6z0">
    <w:name w:val="WW8Num6z0"/>
    <w:rsid w:val="000009BA"/>
    <w:rPr>
      <w:rFonts w:ascii="Symbol" w:hAnsi="Symbol" w:cs="Symbol" w:hint="default"/>
      <w:strike w:val="0"/>
      <w:dstrike w:val="0"/>
      <w:u w:val="none"/>
      <w:effect w:val="none"/>
    </w:rPr>
  </w:style>
  <w:style w:type="character" w:customStyle="1" w:styleId="WW8Num6z1">
    <w:name w:val="WW8Num6z1"/>
    <w:rsid w:val="000009BA"/>
    <w:rPr>
      <w:strike w:val="0"/>
      <w:dstrike w:val="0"/>
      <w:u w:val="none"/>
      <w:effect w:val="none"/>
    </w:rPr>
  </w:style>
  <w:style w:type="character" w:customStyle="1" w:styleId="WW8Num8z0">
    <w:name w:val="WW8Num8z0"/>
    <w:rsid w:val="000009BA"/>
    <w:rPr>
      <w:b w:val="0"/>
      <w:bCs w:val="0"/>
    </w:rPr>
  </w:style>
  <w:style w:type="character" w:customStyle="1" w:styleId="WW8Num9z0">
    <w:name w:val="WW8Num9z0"/>
    <w:rsid w:val="000009BA"/>
    <w:rPr>
      <w:rFonts w:ascii="Symbol" w:hAnsi="Symbol" w:cs="Symbol" w:hint="default"/>
      <w:strike w:val="0"/>
      <w:dstrike w:val="0"/>
      <w:u w:val="none"/>
      <w:effect w:val="none"/>
    </w:rPr>
  </w:style>
  <w:style w:type="character" w:customStyle="1" w:styleId="WW8Num10z0">
    <w:name w:val="WW8Num10z0"/>
    <w:rsid w:val="000009BA"/>
    <w:rPr>
      <w:rFonts w:ascii="Symbol" w:hAnsi="Symbol" w:cs="Symbol" w:hint="default"/>
      <w:strike w:val="0"/>
      <w:dstrike w:val="0"/>
      <w:u w:val="none"/>
      <w:effect w:val="none"/>
    </w:rPr>
  </w:style>
  <w:style w:type="character" w:customStyle="1" w:styleId="WW8Num10z1">
    <w:name w:val="WW8Num10z1"/>
    <w:rsid w:val="000009BA"/>
    <w:rPr>
      <w:strike w:val="0"/>
      <w:dstrike w:val="0"/>
      <w:u w:val="none"/>
      <w:effect w:val="none"/>
    </w:rPr>
  </w:style>
  <w:style w:type="character" w:customStyle="1" w:styleId="WW8Num11z0">
    <w:name w:val="WW8Num11z0"/>
    <w:rsid w:val="000009BA"/>
    <w:rPr>
      <w:strike w:val="0"/>
      <w:dstrike w:val="0"/>
      <w:u w:val="none"/>
      <w:effect w:val="none"/>
    </w:rPr>
  </w:style>
  <w:style w:type="character" w:customStyle="1" w:styleId="WW8Num14z0">
    <w:name w:val="WW8Num14z0"/>
    <w:rsid w:val="000009BA"/>
    <w:rPr>
      <w:rFonts w:ascii="Arial" w:hAnsi="Arial" w:cs="Arial" w:hint="default"/>
    </w:rPr>
  </w:style>
  <w:style w:type="character" w:customStyle="1" w:styleId="Domylnaczcionkaakapitu1">
    <w:name w:val="Domyślna czcionka akapitu1"/>
    <w:rsid w:val="000009BA"/>
  </w:style>
  <w:style w:type="character" w:customStyle="1" w:styleId="Znakiprzypiswkocowych">
    <w:name w:val="Znaki przypisów końcowych"/>
    <w:rsid w:val="000009BA"/>
    <w:rPr>
      <w:vertAlign w:val="superscript"/>
    </w:rPr>
  </w:style>
  <w:style w:type="character" w:customStyle="1" w:styleId="Znakiprzypiswdolnych">
    <w:name w:val="Znaki przypisów dolnych"/>
    <w:rsid w:val="000009BA"/>
    <w:rPr>
      <w:vertAlign w:val="superscript"/>
    </w:rPr>
  </w:style>
  <w:style w:type="character" w:customStyle="1" w:styleId="postbody1">
    <w:name w:val="postbody1"/>
    <w:rsid w:val="000009BA"/>
    <w:rPr>
      <w:sz w:val="18"/>
      <w:szCs w:val="18"/>
    </w:rPr>
  </w:style>
  <w:style w:type="character" w:customStyle="1" w:styleId="Odwoanieprzypisudolnego1">
    <w:name w:val="Odwołanie przypisu dolnego1"/>
    <w:rsid w:val="000009BA"/>
    <w:rPr>
      <w:vertAlign w:val="superscript"/>
    </w:rPr>
  </w:style>
  <w:style w:type="character" w:customStyle="1" w:styleId="Odwoanieprzypisukocowego1">
    <w:name w:val="Odwołanie przypisu końcowego1"/>
    <w:rsid w:val="000009BA"/>
    <w:rPr>
      <w:vertAlign w:val="superscript"/>
    </w:rPr>
  </w:style>
  <w:style w:type="character" w:customStyle="1" w:styleId="Odwoanieprzypisudolnego2">
    <w:name w:val="Odwołanie przypisu dolnego2"/>
    <w:rsid w:val="000009BA"/>
    <w:rPr>
      <w:vertAlign w:val="superscript"/>
    </w:rPr>
  </w:style>
  <w:style w:type="character" w:customStyle="1" w:styleId="Odwoanieprzypisukocowego2">
    <w:name w:val="Odwołanie przypisu końcowego2"/>
    <w:rsid w:val="000009BA"/>
    <w:rPr>
      <w:vertAlign w:val="superscript"/>
    </w:rPr>
  </w:style>
  <w:style w:type="character" w:customStyle="1" w:styleId="Odwoanieprzypisudolnego3">
    <w:name w:val="Odwołanie przypisu dolnego3"/>
    <w:rsid w:val="000009BA"/>
    <w:rPr>
      <w:vertAlign w:val="superscript"/>
    </w:rPr>
  </w:style>
  <w:style w:type="character" w:customStyle="1" w:styleId="Odwoanieprzypisukocowego3">
    <w:name w:val="Odwołanie przypisu końcowego3"/>
    <w:rsid w:val="000009BA"/>
    <w:rPr>
      <w:vertAlign w:val="superscript"/>
    </w:rPr>
  </w:style>
  <w:style w:type="character" w:customStyle="1" w:styleId="Znakinumeracji">
    <w:name w:val="Znaki numeracji"/>
    <w:rsid w:val="000009BA"/>
  </w:style>
  <w:style w:type="character" w:customStyle="1" w:styleId="Odwoanieprzypisudolnego4">
    <w:name w:val="Odwołanie przypisu dolnego4"/>
    <w:rsid w:val="000009BA"/>
    <w:rPr>
      <w:vertAlign w:val="superscript"/>
    </w:rPr>
  </w:style>
  <w:style w:type="character" w:customStyle="1" w:styleId="Odwoanieprzypisukocowego4">
    <w:name w:val="Odwołanie przypisu końcowego4"/>
    <w:rsid w:val="000009BA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0009BA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5A535-CC14-471F-BCF3-3928951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4</cp:revision>
  <dcterms:created xsi:type="dcterms:W3CDTF">2025-08-29T09:48:00Z</dcterms:created>
  <dcterms:modified xsi:type="dcterms:W3CDTF">2025-11-26T11:13:00Z</dcterms:modified>
</cp:coreProperties>
</file>